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08E89" w14:textId="77777777" w:rsidR="001F754C" w:rsidRPr="00272CCB" w:rsidRDefault="00A911A4" w:rsidP="001F754C">
      <w:pPr>
        <w:pStyle w:val="Name"/>
        <w:jc w:val="right"/>
        <w:rPr>
          <w:sz w:val="36"/>
          <w:szCs w:val="36"/>
          <w:u w:val="none"/>
        </w:rPr>
      </w:pPr>
      <w:r w:rsidRPr="00272CCB">
        <w:rPr>
          <w:noProof/>
          <w:u w:val="none"/>
          <w:lang w:val="es-CO" w:eastAsia="es-CO"/>
        </w:rPr>
        <w:drawing>
          <wp:anchor distT="0" distB="0" distL="114300" distR="114300" simplePos="0" relativeHeight="251657728" behindDoc="1" locked="0" layoutInCell="1" allowOverlap="1" wp14:anchorId="1B57F6B3" wp14:editId="189FFCC8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19050" t="0" r="0" b="0"/>
            <wp:wrapTight wrapText="bothSides">
              <wp:wrapPolygon edited="0">
                <wp:start x="0" y="0"/>
                <wp:lineTo x="-206" y="18126"/>
                <wp:lineTo x="1028" y="20715"/>
                <wp:lineTo x="3085" y="21363"/>
                <wp:lineTo x="3290" y="21363"/>
                <wp:lineTo x="7403" y="21363"/>
                <wp:lineTo x="7609" y="21363"/>
                <wp:lineTo x="8637" y="20715"/>
                <wp:lineTo x="9871" y="20715"/>
                <wp:lineTo x="19948" y="16184"/>
                <wp:lineTo x="19948" y="15536"/>
                <wp:lineTo x="21593" y="14242"/>
                <wp:lineTo x="21593" y="10681"/>
                <wp:lineTo x="16863" y="10358"/>
                <wp:lineTo x="20976" y="10358"/>
                <wp:lineTo x="21593" y="9710"/>
                <wp:lineTo x="21593" y="4531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4C" w:rsidRPr="00272CCB">
        <w:rPr>
          <w:sz w:val="36"/>
          <w:szCs w:val="36"/>
          <w:u w:val="none"/>
        </w:rPr>
        <w:t>Early Child</w:t>
      </w:r>
      <w:r w:rsidR="002038AE" w:rsidRPr="00272CCB">
        <w:rPr>
          <w:sz w:val="36"/>
          <w:szCs w:val="36"/>
          <w:u w:val="none"/>
        </w:rPr>
        <w:t>h</w:t>
      </w:r>
      <w:r w:rsidR="002C304C" w:rsidRPr="00272CCB">
        <w:rPr>
          <w:sz w:val="36"/>
          <w:szCs w:val="36"/>
          <w:u w:val="none"/>
        </w:rPr>
        <w:t>ood</w:t>
      </w:r>
      <w:r w:rsidR="00B102CA" w:rsidRPr="00272CCB">
        <w:rPr>
          <w:sz w:val="36"/>
          <w:szCs w:val="36"/>
          <w:u w:val="none"/>
        </w:rPr>
        <w:t xml:space="preserve"> Section</w:t>
      </w:r>
      <w:r w:rsidR="008D61A1" w:rsidRPr="00272CCB">
        <w:rPr>
          <w:sz w:val="36"/>
          <w:szCs w:val="36"/>
          <w:u w:val="none"/>
        </w:rPr>
        <w:t xml:space="preserve"> </w:t>
      </w:r>
      <w:r w:rsidR="00B07FD2" w:rsidRPr="00272CCB">
        <w:rPr>
          <w:sz w:val="36"/>
          <w:szCs w:val="36"/>
          <w:u w:val="none"/>
        </w:rPr>
        <w:t xml:space="preserve">      </w:t>
      </w:r>
      <w:r w:rsidR="00CE7C1B" w:rsidRPr="00272CCB">
        <w:rPr>
          <w:sz w:val="36"/>
          <w:szCs w:val="36"/>
          <w:u w:val="none"/>
        </w:rPr>
        <w:t>Coordinat</w:t>
      </w:r>
      <w:r w:rsidR="001F754C" w:rsidRPr="00272CCB">
        <w:rPr>
          <w:sz w:val="36"/>
          <w:szCs w:val="36"/>
          <w:u w:val="none"/>
        </w:rPr>
        <w:t xml:space="preserve">ion Team </w:t>
      </w:r>
    </w:p>
    <w:p w14:paraId="3DD8D238" w14:textId="77777777" w:rsidR="001F754C" w:rsidRPr="00272CCB" w:rsidRDefault="00810747" w:rsidP="001F754C">
      <w:pPr>
        <w:pStyle w:val="Name"/>
        <w:jc w:val="right"/>
        <w:rPr>
          <w:sz w:val="36"/>
          <w:szCs w:val="36"/>
          <w:u w:val="none"/>
        </w:rPr>
      </w:pPr>
      <w:r w:rsidRPr="00272CCB">
        <w:rPr>
          <w:sz w:val="36"/>
          <w:szCs w:val="36"/>
          <w:u w:val="none"/>
        </w:rPr>
        <w:t>Meeting Minutes</w:t>
      </w:r>
    </w:p>
    <w:p w14:paraId="42058DE1" w14:textId="4011AC74" w:rsidR="00810747" w:rsidRPr="00272CCB" w:rsidRDefault="004A0740" w:rsidP="001F754C">
      <w:pPr>
        <w:pStyle w:val="Heading1"/>
        <w:jc w:val="right"/>
        <w:rPr>
          <w:b/>
          <w:sz w:val="24"/>
          <w:u w:val="none"/>
          <w:lang w:val="es-CO"/>
        </w:rPr>
      </w:pPr>
      <w:r>
        <w:rPr>
          <w:b/>
          <w:color w:val="FF0000"/>
          <w:sz w:val="36"/>
          <w:szCs w:val="36"/>
          <w:u w:val="none"/>
        </w:rPr>
        <w:t>17</w:t>
      </w:r>
      <w:r w:rsidR="00AC49A7">
        <w:rPr>
          <w:b/>
          <w:color w:val="FF0000"/>
          <w:sz w:val="36"/>
          <w:szCs w:val="36"/>
          <w:u w:val="none"/>
        </w:rPr>
        <w:t xml:space="preserve"> de </w:t>
      </w:r>
      <w:proofErr w:type="spellStart"/>
      <w:r w:rsidR="00AC49A7">
        <w:rPr>
          <w:b/>
          <w:color w:val="FF0000"/>
          <w:sz w:val="36"/>
          <w:szCs w:val="36"/>
          <w:u w:val="none"/>
        </w:rPr>
        <w:t>abril</w:t>
      </w:r>
      <w:proofErr w:type="spellEnd"/>
      <w:r w:rsidR="00AC49A7">
        <w:rPr>
          <w:b/>
          <w:color w:val="FF0000"/>
          <w:sz w:val="36"/>
          <w:szCs w:val="36"/>
          <w:u w:val="none"/>
        </w:rPr>
        <w:t xml:space="preserve"> 2015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14:paraId="60126BED" w14:textId="77777777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14:paraId="6A20BAEA" w14:textId="77777777" w:rsidR="008723BB" w:rsidRPr="002C304C" w:rsidRDefault="008723BB" w:rsidP="002C304C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14:paraId="04AF9C78" w14:textId="77777777" w:rsidR="008723BB" w:rsidRPr="002C304C" w:rsidRDefault="008723BB" w:rsidP="008723BB">
            <w:pPr>
              <w:rPr>
                <w:lang w:val="es-CO"/>
              </w:rPr>
            </w:pPr>
          </w:p>
        </w:tc>
      </w:tr>
    </w:tbl>
    <w:p w14:paraId="3DC3561D" w14:textId="77777777" w:rsidR="00A0230E" w:rsidRPr="002C304C" w:rsidRDefault="00A0230E" w:rsidP="00A0230E">
      <w:pPr>
        <w:pStyle w:val="Heading2"/>
        <w:spacing w:before="0" w:after="0"/>
        <w:jc w:val="both"/>
        <w:rPr>
          <w:i/>
          <w:sz w:val="24"/>
          <w:lang w:val="es-CO"/>
        </w:rPr>
      </w:pPr>
    </w:p>
    <w:p w14:paraId="09CB6969" w14:textId="77777777" w:rsidR="002038AE" w:rsidRPr="008C0F48" w:rsidRDefault="002038AE" w:rsidP="002038AE">
      <w:pPr>
        <w:pStyle w:val="Heading2"/>
        <w:spacing w:before="0" w:after="0"/>
        <w:ind w:left="284"/>
        <w:jc w:val="center"/>
        <w:rPr>
          <w:b w:val="0"/>
          <w:i/>
          <w:sz w:val="22"/>
          <w:szCs w:val="22"/>
          <w:u w:val="none"/>
          <w:lang w:val="en-GB"/>
        </w:rPr>
      </w:pPr>
      <w:r w:rsidRPr="008C0F48">
        <w:rPr>
          <w:b w:val="0"/>
          <w:i/>
          <w:sz w:val="22"/>
          <w:szCs w:val="22"/>
          <w:u w:val="none"/>
          <w:lang w:val="en-GB"/>
        </w:rPr>
        <w:t xml:space="preserve">P a r t </w:t>
      </w:r>
      <w:proofErr w:type="spellStart"/>
      <w:r w:rsidRPr="008C0F48">
        <w:rPr>
          <w:b w:val="0"/>
          <w:i/>
          <w:sz w:val="22"/>
          <w:szCs w:val="22"/>
          <w:u w:val="none"/>
          <w:lang w:val="en-GB"/>
        </w:rPr>
        <w:t>i</w:t>
      </w:r>
      <w:proofErr w:type="spellEnd"/>
      <w:r w:rsidRPr="008C0F48">
        <w:rPr>
          <w:b w:val="0"/>
          <w:i/>
          <w:sz w:val="22"/>
          <w:szCs w:val="22"/>
          <w:u w:val="none"/>
          <w:lang w:val="en-GB"/>
        </w:rPr>
        <w:t xml:space="preserve"> c </w:t>
      </w:r>
      <w:proofErr w:type="spellStart"/>
      <w:r w:rsidRPr="008C0F48">
        <w:rPr>
          <w:b w:val="0"/>
          <w:i/>
          <w:sz w:val="22"/>
          <w:szCs w:val="22"/>
          <w:u w:val="none"/>
          <w:lang w:val="en-GB"/>
        </w:rPr>
        <w:t>i</w:t>
      </w:r>
      <w:proofErr w:type="spellEnd"/>
      <w:r w:rsidRPr="008C0F48">
        <w:rPr>
          <w:b w:val="0"/>
          <w:i/>
          <w:sz w:val="22"/>
          <w:szCs w:val="22"/>
          <w:u w:val="none"/>
          <w:lang w:val="en-GB"/>
        </w:rPr>
        <w:t xml:space="preserve"> p a n t e s</w:t>
      </w:r>
    </w:p>
    <w:p w14:paraId="5B979093" w14:textId="10E5FE6F" w:rsidR="002038AE" w:rsidRPr="00AE4039" w:rsidRDefault="002038AE" w:rsidP="002038AE">
      <w:pPr>
        <w:pStyle w:val="Heading2"/>
        <w:spacing w:before="0" w:after="0"/>
        <w:rPr>
          <w:b w:val="0"/>
          <w:i/>
          <w:szCs w:val="20"/>
        </w:rPr>
      </w:pPr>
    </w:p>
    <w:p w14:paraId="44117296" w14:textId="1E822969" w:rsidR="00281D90" w:rsidRDefault="00281D90" w:rsidP="00281D90">
      <w:pPr>
        <w:pStyle w:val="Heading2"/>
        <w:spacing w:before="0" w:after="0"/>
        <w:rPr>
          <w:i/>
          <w:color w:val="auto"/>
          <w:sz w:val="22"/>
          <w:szCs w:val="22"/>
          <w:u w:val="none"/>
          <w:lang w:val="es-CO"/>
        </w:rPr>
      </w:pPr>
      <w:r>
        <w:rPr>
          <w:i/>
          <w:color w:val="auto"/>
          <w:sz w:val="22"/>
          <w:szCs w:val="22"/>
          <w:u w:val="none"/>
          <w:lang w:val="es-CO"/>
        </w:rPr>
        <w:t xml:space="preserve">Claudia </w:t>
      </w:r>
      <w:proofErr w:type="spellStart"/>
      <w:r>
        <w:rPr>
          <w:i/>
          <w:color w:val="auto"/>
          <w:sz w:val="22"/>
          <w:szCs w:val="22"/>
          <w:u w:val="none"/>
          <w:lang w:val="es-CO"/>
        </w:rPr>
        <w:t>Fayad</w:t>
      </w:r>
      <w:proofErr w:type="spellEnd"/>
      <w:r>
        <w:rPr>
          <w:i/>
          <w:color w:val="auto"/>
          <w:sz w:val="22"/>
          <w:szCs w:val="22"/>
          <w:u w:val="none"/>
          <w:lang w:val="es-CO"/>
        </w:rPr>
        <w:t xml:space="preserve">                                           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</w:t>
      </w:r>
      <w:r>
        <w:rPr>
          <w:i/>
          <w:color w:val="auto"/>
          <w:sz w:val="22"/>
          <w:szCs w:val="22"/>
          <w:u w:val="none"/>
          <w:lang w:val="es-CO"/>
        </w:rPr>
        <w:t>Jefe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de Sección</w:t>
      </w:r>
    </w:p>
    <w:p w14:paraId="33C9F811" w14:textId="5292109A" w:rsidR="00FF655A" w:rsidRPr="00281D90" w:rsidRDefault="00FF655A" w:rsidP="00281D90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proofErr w:type="spellStart"/>
      <w:r w:rsidRPr="00281D90">
        <w:rPr>
          <w:i/>
          <w:color w:val="auto"/>
          <w:sz w:val="22"/>
          <w:szCs w:val="22"/>
          <w:u w:val="none"/>
          <w:lang w:val="es-CO"/>
        </w:rPr>
        <w:t>Sidey</w:t>
      </w:r>
      <w:proofErr w:type="spellEnd"/>
      <w:r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proofErr w:type="spellStart"/>
      <w:r w:rsidRPr="00281D90">
        <w:rPr>
          <w:i/>
          <w:color w:val="auto"/>
          <w:sz w:val="22"/>
          <w:szCs w:val="22"/>
          <w:u w:val="none"/>
          <w:lang w:val="es-CO"/>
        </w:rPr>
        <w:t>Viedman</w:t>
      </w:r>
      <w:proofErr w:type="spellEnd"/>
      <w:r w:rsidRPr="00281D90">
        <w:rPr>
          <w:i/>
          <w:color w:val="auto"/>
          <w:sz w:val="22"/>
          <w:szCs w:val="22"/>
          <w:u w:val="none"/>
          <w:lang w:val="es-CO"/>
        </w:rPr>
        <w:t xml:space="preserve">                             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Asistente de Sección </w:t>
      </w:r>
    </w:p>
    <w:p w14:paraId="663E81B0" w14:textId="29E33AAD" w:rsidR="00FF655A" w:rsidRPr="00281D90" w:rsidRDefault="00281D90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>
        <w:rPr>
          <w:i/>
          <w:color w:val="auto"/>
          <w:sz w:val="22"/>
          <w:szCs w:val="22"/>
          <w:u w:val="none"/>
          <w:lang w:val="es-CO"/>
        </w:rPr>
        <w:t>Marí</w:t>
      </w:r>
      <w:r w:rsidR="00FF655A" w:rsidRPr="00281D90">
        <w:rPr>
          <w:i/>
          <w:color w:val="auto"/>
          <w:sz w:val="22"/>
          <w:szCs w:val="22"/>
          <w:u w:val="none"/>
          <w:lang w:val="es-CO"/>
        </w:rPr>
        <w:t xml:space="preserve">a del Pilar Clavijo                                                                  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="00FF655A" w:rsidRPr="00281D90">
        <w:rPr>
          <w:i/>
          <w:color w:val="auto"/>
          <w:sz w:val="22"/>
          <w:szCs w:val="22"/>
          <w:u w:val="none"/>
          <w:lang w:val="es-CO"/>
        </w:rPr>
        <w:t xml:space="preserve">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="00FF655A" w:rsidRPr="00281D90">
        <w:rPr>
          <w:i/>
          <w:color w:val="auto"/>
          <w:sz w:val="22"/>
          <w:szCs w:val="22"/>
          <w:u w:val="none"/>
          <w:lang w:val="es-CO"/>
        </w:rPr>
        <w:t>Psicóloga</w:t>
      </w:r>
    </w:p>
    <w:p w14:paraId="070221CB" w14:textId="544AA7E4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>Maritza Pérez</w:t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</w:r>
      <w:r w:rsidRPr="00281D90">
        <w:rPr>
          <w:i/>
          <w:color w:val="auto"/>
          <w:sz w:val="22"/>
          <w:szCs w:val="22"/>
          <w:u w:val="none"/>
          <w:lang w:val="es-CO"/>
        </w:rPr>
        <w:tab/>
        <w:t xml:space="preserve">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Coordinadora de Primer Grado</w:t>
      </w:r>
    </w:p>
    <w:p w14:paraId="77D72EF3" w14:textId="5D55E6CA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Flor Herrera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 Coordinadora de </w:t>
      </w:r>
      <w:proofErr w:type="spellStart"/>
      <w:r w:rsidRPr="00281D90">
        <w:rPr>
          <w:i/>
          <w:color w:val="auto"/>
          <w:sz w:val="22"/>
          <w:szCs w:val="22"/>
          <w:u w:val="none"/>
          <w:lang w:val="es-CO"/>
        </w:rPr>
        <w:t>Nursery</w:t>
      </w:r>
      <w:proofErr w:type="spellEnd"/>
      <w:r w:rsidRPr="00281D90">
        <w:rPr>
          <w:i/>
          <w:color w:val="auto"/>
          <w:sz w:val="22"/>
          <w:szCs w:val="22"/>
          <w:u w:val="none"/>
          <w:lang w:val="es-CO"/>
        </w:rPr>
        <w:t xml:space="preserve"> &amp; </w:t>
      </w:r>
      <w:proofErr w:type="spellStart"/>
      <w:r w:rsidRPr="00281D90">
        <w:rPr>
          <w:i/>
          <w:color w:val="auto"/>
          <w:sz w:val="22"/>
          <w:szCs w:val="22"/>
          <w:u w:val="none"/>
          <w:lang w:val="es-CO"/>
        </w:rPr>
        <w:t>Prekinder</w:t>
      </w:r>
      <w:proofErr w:type="spellEnd"/>
    </w:p>
    <w:p w14:paraId="1531280D" w14:textId="368343C8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Ana María de la Torre        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</w:t>
      </w:r>
      <w:r w:rsidRPr="00281D90">
        <w:rPr>
          <w:i/>
          <w:color w:val="auto"/>
          <w:sz w:val="22"/>
          <w:szCs w:val="22"/>
          <w:u w:val="none"/>
          <w:lang w:val="es-CO"/>
        </w:rPr>
        <w:t xml:space="preserve">Coordinadora de </w:t>
      </w:r>
      <w:proofErr w:type="spellStart"/>
      <w:r w:rsidRPr="00281D90">
        <w:rPr>
          <w:i/>
          <w:color w:val="auto"/>
          <w:sz w:val="22"/>
          <w:szCs w:val="22"/>
          <w:u w:val="none"/>
          <w:lang w:val="es-CO"/>
        </w:rPr>
        <w:t>Tots</w:t>
      </w:r>
      <w:proofErr w:type="spellEnd"/>
      <w:r w:rsidRPr="00281D90">
        <w:rPr>
          <w:i/>
          <w:color w:val="auto"/>
          <w:sz w:val="22"/>
          <w:szCs w:val="22"/>
          <w:u w:val="none"/>
          <w:lang w:val="es-CO"/>
        </w:rPr>
        <w:t xml:space="preserve"> &amp; </w:t>
      </w:r>
      <w:proofErr w:type="spellStart"/>
      <w:r w:rsidRPr="00281D90">
        <w:rPr>
          <w:i/>
          <w:color w:val="auto"/>
          <w:sz w:val="22"/>
          <w:szCs w:val="22"/>
          <w:u w:val="none"/>
          <w:lang w:val="es-CO"/>
        </w:rPr>
        <w:t>Toddlers</w:t>
      </w:r>
      <w:proofErr w:type="spellEnd"/>
      <w:r w:rsidRPr="00281D90">
        <w:rPr>
          <w:i/>
          <w:color w:val="auto"/>
          <w:sz w:val="22"/>
          <w:szCs w:val="22"/>
          <w:u w:val="none"/>
          <w:lang w:val="es-CO"/>
        </w:rPr>
        <w:t xml:space="preserve">  </w:t>
      </w:r>
    </w:p>
    <w:p w14:paraId="19DA334C" w14:textId="03CBC811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Adriana Yepes                                                                                      </w:t>
      </w:r>
      <w:r w:rsidR="009345B1">
        <w:rPr>
          <w:i/>
          <w:color w:val="auto"/>
          <w:sz w:val="22"/>
          <w:szCs w:val="22"/>
          <w:u w:val="none"/>
          <w:lang w:val="es-CO"/>
        </w:rPr>
        <w:t xml:space="preserve">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Coordinadora de Lengua</w:t>
      </w:r>
    </w:p>
    <w:p w14:paraId="62EEA367" w14:textId="24A7E9AC" w:rsidR="00FF655A" w:rsidRPr="00281D90" w:rsidRDefault="00FF655A" w:rsidP="008D0F74">
      <w:pPr>
        <w:pStyle w:val="Heading2"/>
        <w:spacing w:before="0" w:after="0"/>
        <w:rPr>
          <w:b w:val="0"/>
          <w:i/>
          <w:color w:val="auto"/>
          <w:sz w:val="22"/>
          <w:szCs w:val="22"/>
          <w:u w:val="none"/>
          <w:lang w:val="es-CO"/>
        </w:rPr>
      </w:pPr>
      <w:r w:rsidRPr="00281D90">
        <w:rPr>
          <w:i/>
          <w:color w:val="auto"/>
          <w:sz w:val="22"/>
          <w:szCs w:val="22"/>
          <w:u w:val="none"/>
          <w:lang w:val="es-CO"/>
        </w:rPr>
        <w:t xml:space="preserve">Miguel Vargas                                                                  </w:t>
      </w:r>
      <w:r w:rsidR="00281D90" w:rsidRPr="00281D90">
        <w:rPr>
          <w:i/>
          <w:color w:val="auto"/>
          <w:sz w:val="22"/>
          <w:szCs w:val="22"/>
          <w:u w:val="none"/>
          <w:lang w:val="es-CO"/>
        </w:rPr>
        <w:t xml:space="preserve">       </w:t>
      </w:r>
      <w:r w:rsidRPr="00281D90">
        <w:rPr>
          <w:i/>
          <w:color w:val="auto"/>
          <w:sz w:val="22"/>
          <w:szCs w:val="22"/>
          <w:u w:val="none"/>
          <w:lang w:val="es-CO"/>
        </w:rPr>
        <w:t>Coordinador de Matemática &amp; Tecnología</w:t>
      </w:r>
    </w:p>
    <w:p w14:paraId="18182CA5" w14:textId="77777777" w:rsidR="002038AE" w:rsidRPr="008C0DDC" w:rsidRDefault="002038AE" w:rsidP="002038AE">
      <w:pPr>
        <w:pBdr>
          <w:bottom w:val="single" w:sz="4" w:space="1" w:color="auto"/>
        </w:pBdr>
        <w:rPr>
          <w:sz w:val="24"/>
          <w:lang w:val="es-CO"/>
        </w:rPr>
      </w:pPr>
    </w:p>
    <w:p w14:paraId="65AADEA3" w14:textId="6913AD80" w:rsidR="005A13AA" w:rsidRPr="005A13AA" w:rsidRDefault="005A13AA" w:rsidP="005A13AA">
      <w:pPr>
        <w:pStyle w:val="Heading2"/>
        <w:rPr>
          <w:lang w:val="es-CO"/>
        </w:rPr>
      </w:pPr>
    </w:p>
    <w:p w14:paraId="66555C75" w14:textId="339B54DF" w:rsidR="007E1B74" w:rsidRPr="005A13AA" w:rsidRDefault="005A13AA" w:rsidP="00642CBE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Revisión Manual de Convivencia</w:t>
      </w:r>
    </w:p>
    <w:p w14:paraId="169ECD29" w14:textId="6A2EEA26" w:rsidR="005A13AA" w:rsidRPr="005A13AA" w:rsidRDefault="00642CBE" w:rsidP="005A13AA">
      <w:pPr>
        <w:pStyle w:val="NormalWeb"/>
        <w:numPr>
          <w:ilvl w:val="0"/>
          <w:numId w:val="31"/>
        </w:numPr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  <w:smallCaps/>
          <w:sz w:val="32"/>
          <w:szCs w:val="32"/>
        </w:rPr>
      </w:pPr>
      <w:r w:rsidRPr="00E04E39">
        <w:rPr>
          <w:rFonts w:asciiTheme="minorHAnsi" w:hAnsiTheme="minorHAnsi" w:cstheme="minorHAnsi"/>
          <w:b w:val="0"/>
        </w:rPr>
        <w:t xml:space="preserve">Se </w:t>
      </w:r>
      <w:r w:rsidR="005F2108">
        <w:rPr>
          <w:rFonts w:asciiTheme="minorHAnsi" w:hAnsiTheme="minorHAnsi" w:cstheme="minorHAnsi"/>
          <w:b w:val="0"/>
        </w:rPr>
        <w:t>revisó el manual de Convivencia, teniendo en cuenta la contribución de todos los grados recogidas por los coordinadores</w:t>
      </w:r>
      <w:r w:rsidR="00E04E39" w:rsidRPr="00E04E39">
        <w:rPr>
          <w:rFonts w:asciiTheme="minorHAnsi" w:hAnsiTheme="minorHAnsi" w:cstheme="minorHAnsi"/>
          <w:b w:val="0"/>
        </w:rPr>
        <w:t xml:space="preserve">. </w:t>
      </w:r>
    </w:p>
    <w:p w14:paraId="115D1D3D" w14:textId="77777777" w:rsidR="005A13AA" w:rsidRPr="005A13AA" w:rsidRDefault="005A13AA" w:rsidP="005A13A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  <w:smallCaps/>
          <w:sz w:val="32"/>
          <w:szCs w:val="32"/>
        </w:rPr>
      </w:pPr>
    </w:p>
    <w:p w14:paraId="2E92E2C5" w14:textId="4345F614" w:rsidR="00F4262A" w:rsidRDefault="005A13AA" w:rsidP="00F4262A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  <w:lang w:val="en-US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  <w:lang w:val="en-US"/>
        </w:rPr>
        <w:t xml:space="preserve">Agenda for the </w:t>
      </w:r>
      <w:r w:rsidR="00626E99"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  <w:lang w:val="en-US"/>
        </w:rPr>
        <w:t xml:space="preserve">language day </w:t>
      </w: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  <w:lang w:val="en-US"/>
        </w:rPr>
        <w:t>Spirit Day</w:t>
      </w:r>
    </w:p>
    <w:p w14:paraId="3BFCEC86" w14:textId="3F679DEF" w:rsidR="005E1C8C" w:rsidRPr="005E1C8C" w:rsidRDefault="005E1C8C" w:rsidP="005E1C8C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El siguiente es el cuadro para la distribución de especialistas durante este día:</w:t>
      </w:r>
    </w:p>
    <w:p w14:paraId="6DFE38D3" w14:textId="77777777" w:rsidR="00626E99" w:rsidRPr="005E1C8C" w:rsidRDefault="00626E99" w:rsidP="00626E99">
      <w:pPr>
        <w:pStyle w:val="NormalWeb"/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626E99" w14:paraId="1C37DAC2" w14:textId="77777777" w:rsidTr="00626E99">
        <w:tc>
          <w:tcPr>
            <w:tcW w:w="2207" w:type="dxa"/>
          </w:tcPr>
          <w:p w14:paraId="7761FAF9" w14:textId="77777777" w:rsidR="00626E99" w:rsidRPr="005E1C8C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</w:p>
        </w:tc>
        <w:tc>
          <w:tcPr>
            <w:tcW w:w="2207" w:type="dxa"/>
          </w:tcPr>
          <w:p w14:paraId="0D3FFD82" w14:textId="77777777" w:rsid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  <w:lang w:val="en-US"/>
              </w:rPr>
            </w:pPr>
            <w:proofErr w:type="spellStart"/>
            <w:r w:rsidRPr="00626E99">
              <w:rPr>
                <w:rFonts w:asciiTheme="minorHAnsi" w:hAnsiTheme="minorHAnsi" w:cstheme="minorHAnsi"/>
                <w:b w:val="0"/>
                <w:smallCaps/>
                <w:lang w:val="en-US"/>
              </w:rPr>
              <w:t>Bloque</w:t>
            </w:r>
            <w:proofErr w:type="spellEnd"/>
            <w:r w:rsidRPr="00626E99">
              <w:rPr>
                <w:rFonts w:asciiTheme="minorHAnsi" w:hAnsiTheme="minorHAnsi" w:cstheme="minorHAnsi"/>
                <w:b w:val="0"/>
                <w:smallCaps/>
                <w:lang w:val="en-US"/>
              </w:rPr>
              <w:t xml:space="preserve"> A</w:t>
            </w:r>
          </w:p>
          <w:p w14:paraId="04E616D3" w14:textId="6AED12E8" w:rsidR="008A67F5" w:rsidRPr="00626E99" w:rsidRDefault="008A67F5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  <w:lang w:val="en-US"/>
              </w:rPr>
            </w:pPr>
            <w:r>
              <w:rPr>
                <w:rFonts w:asciiTheme="minorHAnsi" w:hAnsiTheme="minorHAnsi" w:cstheme="minorHAnsi"/>
                <w:b w:val="0"/>
                <w:smallCaps/>
                <w:lang w:val="en-US"/>
              </w:rPr>
              <w:t>Outdoor games</w:t>
            </w:r>
          </w:p>
        </w:tc>
        <w:tc>
          <w:tcPr>
            <w:tcW w:w="2207" w:type="dxa"/>
          </w:tcPr>
          <w:p w14:paraId="0A065394" w14:textId="2A57DCF5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  <w:lang w:val="en-US"/>
              </w:rPr>
            </w:pPr>
            <w:proofErr w:type="spellStart"/>
            <w:r w:rsidRPr="00626E99">
              <w:rPr>
                <w:rFonts w:asciiTheme="minorHAnsi" w:hAnsiTheme="minorHAnsi" w:cstheme="minorHAnsi"/>
                <w:b w:val="0"/>
                <w:smallCaps/>
                <w:lang w:val="en-US"/>
              </w:rPr>
              <w:t>Bloque</w:t>
            </w:r>
            <w:proofErr w:type="spellEnd"/>
            <w:r w:rsidRPr="00626E99">
              <w:rPr>
                <w:rFonts w:asciiTheme="minorHAnsi" w:hAnsiTheme="minorHAnsi" w:cstheme="minorHAnsi"/>
                <w:b w:val="0"/>
                <w:smallCaps/>
                <w:lang w:val="en-US"/>
              </w:rPr>
              <w:t xml:space="preserve"> B</w:t>
            </w:r>
          </w:p>
        </w:tc>
        <w:tc>
          <w:tcPr>
            <w:tcW w:w="2207" w:type="dxa"/>
          </w:tcPr>
          <w:p w14:paraId="2FC10DB6" w14:textId="09BA9CEF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  <w:lang w:val="en-US"/>
              </w:rPr>
            </w:pPr>
            <w:proofErr w:type="spellStart"/>
            <w:r w:rsidRPr="00626E99">
              <w:rPr>
                <w:rFonts w:asciiTheme="minorHAnsi" w:hAnsiTheme="minorHAnsi" w:cstheme="minorHAnsi"/>
                <w:b w:val="0"/>
                <w:smallCaps/>
                <w:lang w:val="en-US"/>
              </w:rPr>
              <w:t>Bloque</w:t>
            </w:r>
            <w:proofErr w:type="spellEnd"/>
            <w:r w:rsidRPr="00626E99">
              <w:rPr>
                <w:rFonts w:asciiTheme="minorHAnsi" w:hAnsiTheme="minorHAnsi" w:cstheme="minorHAnsi"/>
                <w:b w:val="0"/>
                <w:smallCaps/>
                <w:lang w:val="en-US"/>
              </w:rPr>
              <w:t xml:space="preserve"> C</w:t>
            </w:r>
          </w:p>
        </w:tc>
      </w:tr>
      <w:tr w:rsidR="00626E99" w:rsidRPr="00626E99" w14:paraId="17107EAE" w14:textId="77777777" w:rsidTr="00626E99">
        <w:tc>
          <w:tcPr>
            <w:tcW w:w="2207" w:type="dxa"/>
          </w:tcPr>
          <w:p w14:paraId="4AC94BE1" w14:textId="45139EBB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  <w:lang w:val="en-US"/>
              </w:rPr>
            </w:pPr>
            <w:proofErr w:type="spellStart"/>
            <w:r w:rsidRPr="00626E99">
              <w:rPr>
                <w:rFonts w:asciiTheme="minorHAnsi" w:hAnsiTheme="minorHAnsi" w:cstheme="minorHAnsi"/>
                <w:b w:val="0"/>
                <w:smallCaps/>
                <w:lang w:val="en-US"/>
              </w:rPr>
              <w:t>Prekinder</w:t>
            </w:r>
            <w:proofErr w:type="spellEnd"/>
          </w:p>
        </w:tc>
        <w:tc>
          <w:tcPr>
            <w:tcW w:w="2207" w:type="dxa"/>
          </w:tcPr>
          <w:p w14:paraId="255CC0D7" w14:textId="498E612D" w:rsidR="00626E99" w:rsidRPr="00626E99" w:rsidRDefault="005E1C8C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  <w:lang w:val="en-US"/>
              </w:rPr>
            </w:pPr>
            <w:r>
              <w:rPr>
                <w:rFonts w:asciiTheme="minorHAnsi" w:hAnsiTheme="minorHAnsi" w:cstheme="minorHAnsi"/>
                <w:b w:val="0"/>
                <w:smallCaps/>
                <w:lang w:val="en-US"/>
              </w:rPr>
              <w:t>Alex</w:t>
            </w:r>
            <w:r w:rsidR="00626E99" w:rsidRPr="00626E99">
              <w:rPr>
                <w:rFonts w:asciiTheme="minorHAnsi" w:hAnsiTheme="minorHAnsi" w:cstheme="minorHAnsi"/>
                <w:b w:val="0"/>
                <w:smallCaps/>
                <w:lang w:val="en-US"/>
              </w:rPr>
              <w:t xml:space="preserve">, </w:t>
            </w:r>
            <w:r>
              <w:rPr>
                <w:rFonts w:asciiTheme="minorHAnsi" w:hAnsiTheme="minorHAnsi" w:cstheme="minorHAnsi"/>
                <w:b w:val="0"/>
                <w:smallCaps/>
                <w:lang w:val="en-US"/>
              </w:rPr>
              <w:t>Lizeth</w:t>
            </w:r>
          </w:p>
          <w:p w14:paraId="2770CABC" w14:textId="5D80570E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  <w:lang w:val="en-US"/>
              </w:rPr>
            </w:pPr>
          </w:p>
        </w:tc>
        <w:tc>
          <w:tcPr>
            <w:tcW w:w="2207" w:type="dxa"/>
            <w:vMerge w:val="restart"/>
          </w:tcPr>
          <w:p w14:paraId="2D1E5987" w14:textId="08EC0C1B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r w:rsidRPr="00626E99">
              <w:rPr>
                <w:rFonts w:asciiTheme="minorHAnsi" w:hAnsiTheme="minorHAnsi" w:cstheme="minorHAnsi"/>
                <w:b w:val="0"/>
                <w:smallCaps/>
              </w:rPr>
              <w:t>Show. “Pombo Nunca Muere”</w:t>
            </w:r>
          </w:p>
        </w:tc>
        <w:tc>
          <w:tcPr>
            <w:tcW w:w="2207" w:type="dxa"/>
          </w:tcPr>
          <w:p w14:paraId="6515A810" w14:textId="77777777" w:rsidR="005E1C8C" w:rsidRDefault="008A67F5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  <w:lang w:val="en-US"/>
              </w:rPr>
            </w:pPr>
            <w:r>
              <w:rPr>
                <w:rFonts w:asciiTheme="minorHAnsi" w:hAnsiTheme="minorHAnsi" w:cstheme="minorHAnsi"/>
                <w:b w:val="0"/>
                <w:smallCaps/>
              </w:rPr>
              <w:t>Español</w:t>
            </w:r>
            <w:r w:rsidR="005E1C8C">
              <w:rPr>
                <w:rFonts w:asciiTheme="minorHAnsi" w:hAnsiTheme="minorHAnsi" w:cstheme="minorHAnsi"/>
                <w:b w:val="0"/>
                <w:smallCaps/>
                <w:lang w:val="en-US"/>
              </w:rPr>
              <w:t xml:space="preserve"> </w:t>
            </w:r>
          </w:p>
          <w:p w14:paraId="005D519C" w14:textId="0ADD5511" w:rsidR="00626E99" w:rsidRPr="00626E99" w:rsidRDefault="005E1C8C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r>
              <w:rPr>
                <w:rFonts w:asciiTheme="minorHAnsi" w:hAnsiTheme="minorHAnsi" w:cstheme="minorHAnsi"/>
                <w:b w:val="0"/>
                <w:smallCaps/>
                <w:lang w:val="en-US"/>
              </w:rPr>
              <w:t>Teresa</w:t>
            </w:r>
          </w:p>
        </w:tc>
      </w:tr>
      <w:tr w:rsidR="00626E99" w:rsidRPr="00626E99" w14:paraId="5161E484" w14:textId="77777777" w:rsidTr="00626E99">
        <w:tc>
          <w:tcPr>
            <w:tcW w:w="2207" w:type="dxa"/>
          </w:tcPr>
          <w:p w14:paraId="6ED884BE" w14:textId="725ED16B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proofErr w:type="spellStart"/>
            <w:r w:rsidRPr="00626E99">
              <w:rPr>
                <w:rFonts w:asciiTheme="minorHAnsi" w:hAnsiTheme="minorHAnsi" w:cstheme="minorHAnsi"/>
                <w:b w:val="0"/>
                <w:smallCaps/>
              </w:rPr>
              <w:t>Kinder</w:t>
            </w:r>
            <w:proofErr w:type="spellEnd"/>
          </w:p>
        </w:tc>
        <w:tc>
          <w:tcPr>
            <w:tcW w:w="2207" w:type="dxa"/>
          </w:tcPr>
          <w:p w14:paraId="67B94DE0" w14:textId="1288E85E" w:rsidR="00626E99" w:rsidRDefault="005E1C8C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r>
              <w:rPr>
                <w:rFonts w:asciiTheme="minorHAnsi" w:hAnsiTheme="minorHAnsi" w:cstheme="minorHAnsi"/>
                <w:b w:val="0"/>
                <w:smallCaps/>
              </w:rPr>
              <w:t>Aida</w:t>
            </w:r>
          </w:p>
          <w:p w14:paraId="29471DFD" w14:textId="77777777" w:rsidR="005E1C8C" w:rsidRDefault="005E1C8C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smallCaps/>
              </w:rPr>
              <w:t>fernando</w:t>
            </w:r>
            <w:proofErr w:type="spellEnd"/>
          </w:p>
          <w:p w14:paraId="036969B0" w14:textId="1066C376" w:rsidR="005E1C8C" w:rsidRPr="00626E99" w:rsidRDefault="005E1C8C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smallCaps/>
              </w:rPr>
              <w:t>william</w:t>
            </w:r>
            <w:proofErr w:type="spellEnd"/>
          </w:p>
        </w:tc>
        <w:tc>
          <w:tcPr>
            <w:tcW w:w="2207" w:type="dxa"/>
            <w:vMerge/>
          </w:tcPr>
          <w:p w14:paraId="7E0849F1" w14:textId="77777777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</w:p>
        </w:tc>
        <w:tc>
          <w:tcPr>
            <w:tcW w:w="2207" w:type="dxa"/>
          </w:tcPr>
          <w:p w14:paraId="2F70375C" w14:textId="77777777" w:rsidR="005E1C8C" w:rsidRDefault="005E1C8C" w:rsidP="005E1C8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r>
              <w:rPr>
                <w:rFonts w:asciiTheme="minorHAnsi" w:hAnsiTheme="minorHAnsi" w:cstheme="minorHAnsi"/>
                <w:b w:val="0"/>
                <w:smallCaps/>
              </w:rPr>
              <w:t>Margarita</w:t>
            </w:r>
          </w:p>
          <w:p w14:paraId="1F09ADEB" w14:textId="3ED69A31" w:rsidR="00626E99" w:rsidRPr="00626E99" w:rsidRDefault="00626E99" w:rsidP="005E1C8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</w:p>
        </w:tc>
      </w:tr>
      <w:tr w:rsidR="00626E99" w:rsidRPr="00626E99" w14:paraId="0559941C" w14:textId="77777777" w:rsidTr="00626E99">
        <w:tc>
          <w:tcPr>
            <w:tcW w:w="2207" w:type="dxa"/>
          </w:tcPr>
          <w:p w14:paraId="3388751E" w14:textId="28564376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proofErr w:type="spellStart"/>
            <w:r w:rsidRPr="00626E99">
              <w:rPr>
                <w:rFonts w:asciiTheme="minorHAnsi" w:hAnsiTheme="minorHAnsi" w:cstheme="minorHAnsi"/>
                <w:b w:val="0"/>
                <w:smallCaps/>
              </w:rPr>
              <w:t>first</w:t>
            </w:r>
            <w:proofErr w:type="spellEnd"/>
          </w:p>
        </w:tc>
        <w:tc>
          <w:tcPr>
            <w:tcW w:w="2207" w:type="dxa"/>
          </w:tcPr>
          <w:p w14:paraId="59849DB8" w14:textId="15A98058" w:rsidR="00626E99" w:rsidRDefault="005E1C8C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r>
              <w:rPr>
                <w:rFonts w:asciiTheme="minorHAnsi" w:hAnsiTheme="minorHAnsi" w:cstheme="minorHAnsi"/>
                <w:b w:val="0"/>
                <w:smallCaps/>
              </w:rPr>
              <w:t>Diana</w:t>
            </w:r>
          </w:p>
          <w:p w14:paraId="7788E579" w14:textId="77777777" w:rsidR="005E1C8C" w:rsidRDefault="005E1C8C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r>
              <w:rPr>
                <w:rFonts w:asciiTheme="minorHAnsi" w:hAnsiTheme="minorHAnsi" w:cstheme="minorHAnsi"/>
                <w:b w:val="0"/>
                <w:smallCaps/>
              </w:rPr>
              <w:t>Vicente</w:t>
            </w:r>
          </w:p>
          <w:p w14:paraId="1501DF96" w14:textId="5BEF7293" w:rsidR="005E1C8C" w:rsidRPr="00626E99" w:rsidRDefault="005E1C8C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r>
              <w:rPr>
                <w:rFonts w:asciiTheme="minorHAnsi" w:hAnsiTheme="minorHAnsi" w:cstheme="minorHAnsi"/>
                <w:b w:val="0"/>
                <w:smallCaps/>
              </w:rPr>
              <w:t>Wilson</w:t>
            </w:r>
          </w:p>
        </w:tc>
        <w:tc>
          <w:tcPr>
            <w:tcW w:w="2207" w:type="dxa"/>
            <w:vMerge/>
          </w:tcPr>
          <w:p w14:paraId="03EB2F40" w14:textId="77777777" w:rsidR="00626E99" w:rsidRPr="00626E99" w:rsidRDefault="00626E99" w:rsidP="00626E9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</w:p>
        </w:tc>
        <w:tc>
          <w:tcPr>
            <w:tcW w:w="2207" w:type="dxa"/>
          </w:tcPr>
          <w:p w14:paraId="70804EBD" w14:textId="26D8B6DD" w:rsidR="00626E99" w:rsidRPr="00626E99" w:rsidRDefault="005E1C8C" w:rsidP="005E1C8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mallCaps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smallCaps/>
              </w:rPr>
              <w:t>Angela</w:t>
            </w:r>
            <w:proofErr w:type="spellEnd"/>
          </w:p>
        </w:tc>
      </w:tr>
    </w:tbl>
    <w:p w14:paraId="25E71B3A" w14:textId="4E05BBD2" w:rsidR="005E1C8C" w:rsidRPr="009B46E6" w:rsidRDefault="005E1C8C" w:rsidP="005E1C8C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lastRenderedPageBreak/>
        <w:t xml:space="preserve">El </w:t>
      </w:r>
      <w:r>
        <w:rPr>
          <w:rFonts w:asciiTheme="minorHAnsi" w:hAnsiTheme="minorHAnsi" w:cstheme="minorHAnsi"/>
          <w:b w:val="0"/>
        </w:rPr>
        <w:t>refrigerio será galletas con letras</w:t>
      </w:r>
      <w:r w:rsidR="009B46E6">
        <w:rPr>
          <w:rFonts w:asciiTheme="minorHAnsi" w:hAnsiTheme="minorHAnsi" w:cstheme="minorHAnsi"/>
          <w:b w:val="0"/>
        </w:rPr>
        <w:t xml:space="preserve"> o en forma de letras (chocolate y vainilla)</w:t>
      </w:r>
      <w:r>
        <w:rPr>
          <w:rFonts w:asciiTheme="minorHAnsi" w:hAnsiTheme="minorHAnsi" w:cstheme="minorHAnsi"/>
          <w:b w:val="0"/>
        </w:rPr>
        <w:t xml:space="preserve"> y </w:t>
      </w:r>
      <w:r w:rsidR="009B46E6">
        <w:rPr>
          <w:rFonts w:asciiTheme="minorHAnsi" w:hAnsiTheme="minorHAnsi" w:cstheme="minorHAnsi"/>
          <w:b w:val="0"/>
        </w:rPr>
        <w:t>leche</w:t>
      </w:r>
      <w:r>
        <w:rPr>
          <w:rFonts w:asciiTheme="minorHAnsi" w:hAnsiTheme="minorHAnsi" w:cstheme="minorHAnsi"/>
          <w:b w:val="0"/>
        </w:rPr>
        <w:t>.</w:t>
      </w:r>
    </w:p>
    <w:p w14:paraId="0FAFEEA1" w14:textId="1D3D47A5" w:rsidR="009B46E6" w:rsidRPr="009B46E6" w:rsidRDefault="009B46E6" w:rsidP="009B46E6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 xml:space="preserve">El </w:t>
      </w:r>
      <w:proofErr w:type="spellStart"/>
      <w:r>
        <w:rPr>
          <w:rFonts w:asciiTheme="minorHAnsi" w:hAnsiTheme="minorHAnsi" w:cstheme="minorHAnsi"/>
          <w:b w:val="0"/>
        </w:rPr>
        <w:t>Dress</w:t>
      </w:r>
      <w:proofErr w:type="spellEnd"/>
      <w:r>
        <w:rPr>
          <w:rFonts w:asciiTheme="minorHAnsi" w:hAnsiTheme="minorHAnsi" w:cstheme="minorHAnsi"/>
          <w:b w:val="0"/>
        </w:rPr>
        <w:t xml:space="preserve"> </w:t>
      </w:r>
      <w:proofErr w:type="spellStart"/>
      <w:r>
        <w:rPr>
          <w:rFonts w:asciiTheme="minorHAnsi" w:hAnsiTheme="minorHAnsi" w:cstheme="minorHAnsi"/>
          <w:b w:val="0"/>
        </w:rPr>
        <w:t>code</w:t>
      </w:r>
      <w:proofErr w:type="spellEnd"/>
      <w:r>
        <w:rPr>
          <w:rFonts w:asciiTheme="minorHAnsi" w:hAnsiTheme="minorHAnsi" w:cstheme="minorHAnsi"/>
          <w:b w:val="0"/>
        </w:rPr>
        <w:t xml:space="preserve"> para los niños este día será: Camisetas con letras</w:t>
      </w:r>
    </w:p>
    <w:p w14:paraId="4CD6F581" w14:textId="0CC06612" w:rsidR="00626E99" w:rsidRPr="002D7E26" w:rsidRDefault="009B46E6" w:rsidP="002D7E26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  <w:lang w:val="en-US"/>
        </w:rPr>
      </w:pPr>
      <w:r w:rsidRPr="009B46E6">
        <w:rPr>
          <w:rFonts w:asciiTheme="minorHAnsi" w:hAnsiTheme="minorHAnsi" w:cstheme="minorHAnsi"/>
          <w:b w:val="0"/>
          <w:lang w:val="en-US"/>
        </w:rPr>
        <w:t xml:space="preserve">Dress code </w:t>
      </w:r>
      <w:proofErr w:type="spellStart"/>
      <w:r w:rsidRPr="009B46E6">
        <w:rPr>
          <w:rFonts w:asciiTheme="minorHAnsi" w:hAnsiTheme="minorHAnsi" w:cstheme="minorHAnsi"/>
          <w:b w:val="0"/>
          <w:lang w:val="en-US"/>
        </w:rPr>
        <w:t>profesores</w:t>
      </w:r>
      <w:proofErr w:type="spellEnd"/>
      <w:r w:rsidRPr="009B46E6">
        <w:rPr>
          <w:rFonts w:asciiTheme="minorHAnsi" w:hAnsiTheme="minorHAnsi" w:cstheme="minorHAnsi"/>
          <w:b w:val="0"/>
          <w:lang w:val="en-US"/>
        </w:rPr>
        <w:t>. “Cat in the Hat”</w:t>
      </w:r>
    </w:p>
    <w:p w14:paraId="0E25BD17" w14:textId="77777777" w:rsidR="00516742" w:rsidRPr="009B46E6" w:rsidRDefault="00516742" w:rsidP="00516742">
      <w:pPr>
        <w:pStyle w:val="NormalWeb"/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  <w:lang w:val="en-US"/>
        </w:rPr>
      </w:pPr>
    </w:p>
    <w:p w14:paraId="7C2796CC" w14:textId="2FDF1DB1" w:rsidR="00E04E39" w:rsidRPr="00626E99" w:rsidRDefault="00516742" w:rsidP="00516742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 w:rsidRPr="00626E99"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 xml:space="preserve">EC Book </w:t>
      </w:r>
      <w:proofErr w:type="spellStart"/>
      <w:r w:rsidRPr="00626E99"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Fair</w:t>
      </w:r>
      <w:proofErr w:type="spellEnd"/>
    </w:p>
    <w:p w14:paraId="1D82CB52" w14:textId="77777777" w:rsidR="00516742" w:rsidRPr="00626E99" w:rsidRDefault="00516742" w:rsidP="00516742">
      <w:pPr>
        <w:pStyle w:val="NormalWeb"/>
        <w:spacing w:before="0" w:beforeAutospacing="0" w:after="0" w:afterAutospacing="0"/>
        <w:rPr>
          <w:rFonts w:asciiTheme="minorHAnsi" w:hAnsiTheme="minorHAnsi" w:cstheme="minorHAnsi"/>
          <w:smallCaps/>
          <w:color w:val="4F6228" w:themeColor="accent3" w:themeShade="80"/>
          <w:sz w:val="32"/>
          <w:szCs w:val="32"/>
          <w:u w:val="single"/>
          <w:lang w:eastAsia="en-US"/>
        </w:rPr>
      </w:pPr>
    </w:p>
    <w:p w14:paraId="5C208DA7" w14:textId="3239EC54" w:rsidR="00516742" w:rsidRPr="00626E99" w:rsidRDefault="00626E99" w:rsidP="00516742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>Se anexa el horario para esta actividad</w:t>
      </w:r>
    </w:p>
    <w:p w14:paraId="4D9F50A0" w14:textId="77777777" w:rsidR="005F2108" w:rsidRDefault="005F2108" w:rsidP="005F210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5D10932" w14:textId="77777777" w:rsidR="00E04E39" w:rsidRDefault="00E04E39" w:rsidP="00E04E39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43789A57" w14:textId="474F91D3" w:rsidR="005F2108" w:rsidRPr="009B46E6" w:rsidRDefault="005A13AA" w:rsidP="009B46E6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 xml:space="preserve">Open </w:t>
      </w:r>
      <w:proofErr w:type="spellStart"/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House</w:t>
      </w:r>
      <w:proofErr w:type="spellEnd"/>
    </w:p>
    <w:p w14:paraId="44C8853B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proofErr w:type="spellStart"/>
      <w:r w:rsidRPr="005F2108">
        <w:rPr>
          <w:b/>
          <w:color w:val="auto"/>
          <w:sz w:val="24"/>
          <w:szCs w:val="24"/>
          <w:u w:val="none"/>
          <w:lang w:val="es-CO" w:eastAsia="es-CO"/>
        </w:rPr>
        <w:t>Nursery</w:t>
      </w:r>
      <w:proofErr w:type="spellEnd"/>
      <w:r w:rsidRPr="005F2108">
        <w:rPr>
          <w:b/>
          <w:color w:val="auto"/>
          <w:sz w:val="24"/>
          <w:szCs w:val="24"/>
          <w:u w:val="none"/>
          <w:lang w:val="es-CO" w:eastAsia="es-CO"/>
        </w:rPr>
        <w:t xml:space="preserve"> A: </w:t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>Toda la clase HR</w:t>
      </w:r>
    </w:p>
    <w:p w14:paraId="5BAC141B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proofErr w:type="spellStart"/>
      <w:r w:rsidRPr="005F2108">
        <w:rPr>
          <w:b/>
          <w:color w:val="auto"/>
          <w:sz w:val="24"/>
          <w:szCs w:val="24"/>
          <w:u w:val="none"/>
          <w:lang w:val="es-CO" w:eastAsia="es-CO"/>
        </w:rPr>
        <w:t>Nursery</w:t>
      </w:r>
      <w:proofErr w:type="spellEnd"/>
      <w:r w:rsidRPr="005F2108">
        <w:rPr>
          <w:b/>
          <w:color w:val="auto"/>
          <w:sz w:val="24"/>
          <w:szCs w:val="24"/>
          <w:u w:val="none"/>
          <w:lang w:val="es-CO" w:eastAsia="es-CO"/>
        </w:rPr>
        <w:t xml:space="preserve"> B: </w:t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>Toda la clase PE</w:t>
      </w:r>
    </w:p>
    <w:p w14:paraId="738C2A52" w14:textId="77777777" w:rsidR="005F2108" w:rsidRPr="005F2108" w:rsidRDefault="005F2108" w:rsidP="005F2108">
      <w:pPr>
        <w:ind w:left="720"/>
        <w:jc w:val="both"/>
        <w:rPr>
          <w:color w:val="auto"/>
          <w:sz w:val="24"/>
          <w:szCs w:val="24"/>
          <w:u w:val="none"/>
          <w:lang w:val="es-CO" w:eastAsia="es-CO"/>
        </w:rPr>
      </w:pPr>
    </w:p>
    <w:p w14:paraId="634075D0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proofErr w:type="spellStart"/>
      <w:r w:rsidRPr="005F2108">
        <w:rPr>
          <w:b/>
          <w:color w:val="auto"/>
          <w:sz w:val="24"/>
          <w:szCs w:val="24"/>
          <w:u w:val="none"/>
          <w:lang w:val="es-CO" w:eastAsia="es-CO"/>
        </w:rPr>
        <w:t>PkA</w:t>
      </w:r>
      <w:proofErr w:type="spellEnd"/>
      <w:r w:rsidRPr="005F2108">
        <w:rPr>
          <w:b/>
          <w:color w:val="auto"/>
          <w:sz w:val="24"/>
          <w:szCs w:val="24"/>
          <w:u w:val="none"/>
          <w:lang w:val="es-CO" w:eastAsia="es-CO"/>
        </w:rPr>
        <w:t>:</w:t>
      </w:r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</w:t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 grupo Danza (</w:t>
      </w:r>
      <w:proofErr w:type="spellStart"/>
      <w:r w:rsidRPr="005F2108">
        <w:rPr>
          <w:color w:val="auto"/>
          <w:sz w:val="24"/>
          <w:szCs w:val="24"/>
          <w:u w:val="none"/>
          <w:lang w:val="es-CO" w:eastAsia="es-CO"/>
        </w:rPr>
        <w:t>Ines</w:t>
      </w:r>
      <w:proofErr w:type="spellEnd"/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acompaña)</w:t>
      </w:r>
    </w:p>
    <w:p w14:paraId="3AF4874D" w14:textId="77777777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 grupo Matemática (</w:t>
      </w:r>
      <w:proofErr w:type="spellStart"/>
      <w:r w:rsidRPr="005F2108">
        <w:rPr>
          <w:color w:val="auto"/>
          <w:sz w:val="24"/>
          <w:szCs w:val="24"/>
          <w:u w:val="none"/>
          <w:lang w:val="es-CO" w:eastAsia="es-CO"/>
        </w:rPr>
        <w:t>Jayá</w:t>
      </w:r>
      <w:proofErr w:type="spellEnd"/>
      <w:r w:rsidRPr="005F2108">
        <w:rPr>
          <w:color w:val="auto"/>
          <w:sz w:val="24"/>
          <w:szCs w:val="24"/>
          <w:u w:val="none"/>
          <w:lang w:val="es-CO" w:eastAsia="es-CO"/>
        </w:rPr>
        <w:t>)</w:t>
      </w:r>
    </w:p>
    <w:p w14:paraId="51F76D8A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proofErr w:type="spellStart"/>
      <w:r w:rsidRPr="005F2108">
        <w:rPr>
          <w:b/>
          <w:color w:val="auto"/>
          <w:sz w:val="24"/>
          <w:szCs w:val="24"/>
          <w:u w:val="none"/>
          <w:lang w:val="es-CO" w:eastAsia="es-CO"/>
        </w:rPr>
        <w:t>PkB</w:t>
      </w:r>
      <w:proofErr w:type="spellEnd"/>
      <w:r w:rsidRPr="005F2108">
        <w:rPr>
          <w:b/>
          <w:color w:val="auto"/>
          <w:sz w:val="24"/>
          <w:szCs w:val="24"/>
          <w:u w:val="none"/>
          <w:lang w:val="es-CO" w:eastAsia="es-CO"/>
        </w:rPr>
        <w:t>:</w:t>
      </w:r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 </w:t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 grupo Artes Visuales (Ana Patricia apoya)</w:t>
      </w:r>
    </w:p>
    <w:p w14:paraId="1C32156F" w14:textId="77777777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 xml:space="preserve">Medio grupo HR inglés (Martha Parra) </w:t>
      </w:r>
    </w:p>
    <w:p w14:paraId="486D160B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proofErr w:type="spellStart"/>
      <w:r w:rsidRPr="005F2108">
        <w:rPr>
          <w:b/>
          <w:color w:val="auto"/>
          <w:sz w:val="24"/>
          <w:szCs w:val="24"/>
          <w:u w:val="none"/>
          <w:lang w:val="es-CO" w:eastAsia="es-CO"/>
        </w:rPr>
        <w:t>PkC</w:t>
      </w:r>
      <w:proofErr w:type="spellEnd"/>
      <w:r w:rsidRPr="005F2108">
        <w:rPr>
          <w:b/>
          <w:color w:val="auto"/>
          <w:sz w:val="24"/>
          <w:szCs w:val="24"/>
          <w:u w:val="none"/>
          <w:lang w:val="es-CO" w:eastAsia="es-CO"/>
        </w:rPr>
        <w:t>:</w:t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>Medio grupo Gimnasio (María del Mar apoya)</w:t>
      </w:r>
    </w:p>
    <w:p w14:paraId="1BF39238" w14:textId="77777777" w:rsidR="005F2108" w:rsidRPr="005F2108" w:rsidRDefault="005F2108" w:rsidP="005F2108">
      <w:pPr>
        <w:ind w:left="720"/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 grupo  Español (</w:t>
      </w:r>
      <w:proofErr w:type="spellStart"/>
      <w:r w:rsidRPr="005F2108">
        <w:rPr>
          <w:color w:val="auto"/>
          <w:sz w:val="24"/>
          <w:szCs w:val="24"/>
          <w:u w:val="none"/>
          <w:lang w:val="es-CO" w:eastAsia="es-CO"/>
        </w:rPr>
        <w:t>Nanda</w:t>
      </w:r>
      <w:proofErr w:type="spellEnd"/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apoya)</w:t>
      </w:r>
    </w:p>
    <w:p w14:paraId="6A3D293C" w14:textId="77777777" w:rsidR="005F2108" w:rsidRPr="005F2108" w:rsidRDefault="005F2108" w:rsidP="005F2108">
      <w:pPr>
        <w:ind w:left="720"/>
        <w:jc w:val="both"/>
        <w:rPr>
          <w:color w:val="auto"/>
          <w:sz w:val="24"/>
          <w:szCs w:val="24"/>
          <w:u w:val="none"/>
          <w:lang w:val="es-CO" w:eastAsia="es-CO"/>
        </w:rPr>
      </w:pPr>
    </w:p>
    <w:p w14:paraId="4763DA28" w14:textId="6069685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b/>
          <w:color w:val="auto"/>
          <w:sz w:val="24"/>
          <w:szCs w:val="24"/>
          <w:u w:val="none"/>
          <w:lang w:val="es-CO" w:eastAsia="es-CO"/>
        </w:rPr>
        <w:t>KA:</w:t>
      </w:r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</w:t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</w:t>
      </w:r>
      <w:r>
        <w:rPr>
          <w:color w:val="auto"/>
          <w:sz w:val="24"/>
          <w:szCs w:val="24"/>
          <w:u w:val="none"/>
          <w:lang w:val="es-CO" w:eastAsia="es-CO"/>
        </w:rPr>
        <w:t xml:space="preserve"> Grupo </w:t>
      </w:r>
      <w:proofErr w:type="spellStart"/>
      <w:r>
        <w:rPr>
          <w:color w:val="auto"/>
          <w:sz w:val="24"/>
          <w:szCs w:val="24"/>
          <w:u w:val="none"/>
          <w:lang w:val="es-CO" w:eastAsia="es-CO"/>
        </w:rPr>
        <w:t>Elaine</w:t>
      </w:r>
      <w:proofErr w:type="spellEnd"/>
      <w:r>
        <w:rPr>
          <w:color w:val="auto"/>
          <w:sz w:val="24"/>
          <w:szCs w:val="24"/>
          <w:u w:val="none"/>
          <w:lang w:val="es-CO" w:eastAsia="es-CO"/>
        </w:rPr>
        <w:t xml:space="preserve">  </w:t>
      </w:r>
      <w:r w:rsidRPr="004F7047">
        <w:rPr>
          <w:color w:val="FF0000"/>
          <w:sz w:val="24"/>
          <w:szCs w:val="24"/>
          <w:u w:val="none"/>
          <w:lang w:val="es-CO" w:eastAsia="es-CO"/>
        </w:rPr>
        <w:t>(Unidad</w:t>
      </w:r>
      <w:r w:rsidRPr="005F2108">
        <w:rPr>
          <w:color w:val="FF0000"/>
          <w:sz w:val="24"/>
          <w:szCs w:val="24"/>
          <w:u w:val="none"/>
          <w:lang w:val="es-CO" w:eastAsia="es-CO"/>
        </w:rPr>
        <w:t>)</w:t>
      </w:r>
    </w:p>
    <w:p w14:paraId="5CB517EE" w14:textId="77777777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 Grupo teatro</w:t>
      </w:r>
    </w:p>
    <w:p w14:paraId="2A63F8C7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b/>
          <w:color w:val="auto"/>
          <w:sz w:val="24"/>
          <w:szCs w:val="24"/>
          <w:u w:val="none"/>
          <w:lang w:val="es-CO" w:eastAsia="es-CO"/>
        </w:rPr>
        <w:t>KB:</w:t>
      </w:r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</w:t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 Grupo Matemática Vladimir (Tablero Interactivo)</w:t>
      </w:r>
    </w:p>
    <w:p w14:paraId="584BB2AC" w14:textId="77777777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 Grupo Laura y Aida (Español  Domo)</w:t>
      </w:r>
    </w:p>
    <w:p w14:paraId="3A66450C" w14:textId="35BB6069" w:rsidR="005F2108" w:rsidRPr="005F2108" w:rsidRDefault="005F2108" w:rsidP="00594520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b/>
          <w:color w:val="auto"/>
          <w:sz w:val="24"/>
          <w:szCs w:val="24"/>
          <w:u w:val="none"/>
          <w:lang w:val="es-CO" w:eastAsia="es-CO"/>
        </w:rPr>
        <w:t xml:space="preserve">KC: </w:t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4F7047">
        <w:rPr>
          <w:b/>
          <w:color w:val="FF0000"/>
          <w:sz w:val="24"/>
          <w:szCs w:val="24"/>
          <w:u w:val="none"/>
          <w:lang w:val="es-CO" w:eastAsia="es-CO"/>
        </w:rPr>
        <w:t xml:space="preserve">Grupo Completo Alejandra, Mónica y Fabio (Inglés) </w:t>
      </w:r>
      <w:r w:rsidRPr="005F2108">
        <w:rPr>
          <w:color w:val="FF0000"/>
          <w:sz w:val="24"/>
          <w:szCs w:val="24"/>
          <w:u w:val="none"/>
          <w:lang w:val="es-CO" w:eastAsia="es-CO"/>
        </w:rPr>
        <w:t xml:space="preserve">   </w:t>
      </w:r>
    </w:p>
    <w:p w14:paraId="0073A106" w14:textId="706E6D24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</w:p>
    <w:p w14:paraId="6EF5177A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b/>
          <w:color w:val="auto"/>
          <w:sz w:val="24"/>
          <w:szCs w:val="24"/>
          <w:u w:val="none"/>
          <w:lang w:val="es-CO" w:eastAsia="es-CO"/>
        </w:rPr>
        <w:t xml:space="preserve">KD: </w:t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>Medio Grupo Claudia PSE (Salón)</w:t>
      </w:r>
    </w:p>
    <w:p w14:paraId="4B929B48" w14:textId="77777777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 xml:space="preserve">Medio Grupo Diego y Viviana (Afectividad – trabajo de registro al </w:t>
      </w:r>
    </w:p>
    <w:p w14:paraId="2D26EB11" w14:textId="28340170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proofErr w:type="gramStart"/>
      <w:r w:rsidRPr="005F2108">
        <w:rPr>
          <w:color w:val="auto"/>
          <w:sz w:val="24"/>
          <w:szCs w:val="24"/>
          <w:u w:val="none"/>
          <w:lang w:val="es-CO" w:eastAsia="es-CO"/>
        </w:rPr>
        <w:t>otro</w:t>
      </w:r>
      <w:proofErr w:type="gramEnd"/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extremo del salón)</w:t>
      </w:r>
    </w:p>
    <w:p w14:paraId="4914C3F7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b/>
          <w:color w:val="auto"/>
          <w:sz w:val="24"/>
          <w:szCs w:val="24"/>
          <w:u w:val="none"/>
          <w:lang w:val="es-CO" w:eastAsia="es-CO"/>
        </w:rPr>
        <w:t>Primero A:</w:t>
      </w:r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</w:t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 xml:space="preserve">Medio grupo </w:t>
      </w:r>
      <w:proofErr w:type="spellStart"/>
      <w:r w:rsidRPr="005F2108">
        <w:rPr>
          <w:color w:val="auto"/>
          <w:sz w:val="24"/>
          <w:szCs w:val="24"/>
          <w:u w:val="none"/>
          <w:lang w:val="es-CO" w:eastAsia="es-CO"/>
        </w:rPr>
        <w:t>Unit</w:t>
      </w:r>
      <w:proofErr w:type="spellEnd"/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</w:t>
      </w:r>
      <w:proofErr w:type="spellStart"/>
      <w:r w:rsidRPr="005F2108">
        <w:rPr>
          <w:color w:val="auto"/>
          <w:sz w:val="24"/>
          <w:szCs w:val="24"/>
          <w:u w:val="none"/>
          <w:lang w:val="es-CO" w:eastAsia="es-CO"/>
        </w:rPr>
        <w:t>Judy</w:t>
      </w:r>
      <w:proofErr w:type="spellEnd"/>
      <w:r w:rsidRPr="005F2108">
        <w:rPr>
          <w:color w:val="auto"/>
          <w:sz w:val="24"/>
          <w:szCs w:val="24"/>
          <w:u w:val="none"/>
          <w:lang w:val="es-CO" w:eastAsia="es-CO"/>
        </w:rPr>
        <w:t xml:space="preserve"> (</w:t>
      </w:r>
      <w:proofErr w:type="spellStart"/>
      <w:r w:rsidRPr="005F2108">
        <w:rPr>
          <w:color w:val="auto"/>
          <w:sz w:val="24"/>
          <w:szCs w:val="24"/>
          <w:u w:val="none"/>
          <w:lang w:val="es-CO" w:eastAsia="es-CO"/>
        </w:rPr>
        <w:t>library</w:t>
      </w:r>
      <w:proofErr w:type="spellEnd"/>
      <w:r w:rsidRPr="005F2108">
        <w:rPr>
          <w:color w:val="auto"/>
          <w:sz w:val="24"/>
          <w:szCs w:val="24"/>
          <w:u w:val="none"/>
          <w:lang w:val="es-CO" w:eastAsia="es-CO"/>
        </w:rPr>
        <w:t>)</w:t>
      </w:r>
    </w:p>
    <w:p w14:paraId="3CAEBDF0" w14:textId="22C9E159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FF0000"/>
          <w:sz w:val="24"/>
          <w:szCs w:val="24"/>
          <w:u w:val="none"/>
          <w:lang w:val="es-CO" w:eastAsia="es-CO"/>
        </w:rPr>
        <w:t xml:space="preserve">Medio grupo </w:t>
      </w:r>
      <w:r w:rsidR="004F7047" w:rsidRPr="004F7047">
        <w:rPr>
          <w:color w:val="FF0000"/>
          <w:sz w:val="24"/>
          <w:szCs w:val="24"/>
          <w:u w:val="none"/>
          <w:lang w:val="es-CO" w:eastAsia="es-CO"/>
        </w:rPr>
        <w:t xml:space="preserve">Religión, </w:t>
      </w:r>
      <w:r w:rsidRPr="005F2108">
        <w:rPr>
          <w:color w:val="FF0000"/>
          <w:sz w:val="24"/>
          <w:szCs w:val="24"/>
          <w:u w:val="none"/>
          <w:lang w:val="es-CO" w:eastAsia="es-CO"/>
        </w:rPr>
        <w:t>Maritza</w:t>
      </w:r>
      <w:r w:rsidR="004F7047" w:rsidRPr="004F7047">
        <w:rPr>
          <w:color w:val="FF0000"/>
          <w:sz w:val="24"/>
          <w:szCs w:val="24"/>
          <w:u w:val="none"/>
          <w:lang w:val="es-CO" w:eastAsia="es-CO"/>
        </w:rPr>
        <w:t xml:space="preserve"> y </w:t>
      </w:r>
      <w:proofErr w:type="spellStart"/>
      <w:r w:rsidR="004F7047" w:rsidRPr="004F7047">
        <w:rPr>
          <w:color w:val="FF0000"/>
          <w:sz w:val="24"/>
          <w:szCs w:val="24"/>
          <w:u w:val="none"/>
          <w:lang w:val="es-CO" w:eastAsia="es-CO"/>
        </w:rPr>
        <w:t>Lizeth</w:t>
      </w:r>
      <w:proofErr w:type="spellEnd"/>
    </w:p>
    <w:p w14:paraId="16B9668C" w14:textId="3F4F4456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b/>
          <w:color w:val="auto"/>
          <w:sz w:val="24"/>
          <w:szCs w:val="24"/>
          <w:u w:val="none"/>
          <w:lang w:val="es-CO" w:eastAsia="es-CO"/>
        </w:rPr>
        <w:t xml:space="preserve">Primero B: </w:t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="00516742" w:rsidRPr="00516742">
        <w:rPr>
          <w:color w:val="FF0000"/>
          <w:sz w:val="24"/>
          <w:szCs w:val="24"/>
          <w:u w:val="none"/>
          <w:lang w:val="es-CO" w:eastAsia="es-CO"/>
        </w:rPr>
        <w:t xml:space="preserve">Grupo completo </w:t>
      </w:r>
      <w:r w:rsidR="00516742" w:rsidRPr="005F2108">
        <w:rPr>
          <w:color w:val="FF0000"/>
          <w:sz w:val="24"/>
          <w:szCs w:val="24"/>
          <w:u w:val="none"/>
          <w:lang w:val="es-CO" w:eastAsia="es-CO"/>
        </w:rPr>
        <w:t xml:space="preserve">L2 </w:t>
      </w:r>
      <w:r w:rsidR="00516742" w:rsidRPr="00516742">
        <w:rPr>
          <w:color w:val="FF0000"/>
          <w:sz w:val="24"/>
          <w:szCs w:val="24"/>
          <w:u w:val="none"/>
          <w:lang w:val="es-CO" w:eastAsia="es-CO"/>
        </w:rPr>
        <w:t xml:space="preserve">Rotaciones </w:t>
      </w:r>
      <w:r w:rsidR="00516742" w:rsidRPr="005F2108">
        <w:rPr>
          <w:color w:val="FF0000"/>
          <w:sz w:val="24"/>
          <w:szCs w:val="24"/>
          <w:u w:val="none"/>
          <w:lang w:val="es-CO" w:eastAsia="es-CO"/>
        </w:rPr>
        <w:t>(tablero interactivo)</w:t>
      </w:r>
    </w:p>
    <w:p w14:paraId="619FD1D6" w14:textId="26164484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 xml:space="preserve"> </w:t>
      </w:r>
    </w:p>
    <w:p w14:paraId="4B41FBCC" w14:textId="77777777" w:rsidR="005F2108" w:rsidRPr="005F2108" w:rsidRDefault="005F2108" w:rsidP="005F2108">
      <w:pPr>
        <w:numPr>
          <w:ilvl w:val="0"/>
          <w:numId w:val="46"/>
        </w:num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b/>
          <w:color w:val="auto"/>
          <w:sz w:val="24"/>
          <w:szCs w:val="24"/>
          <w:u w:val="none"/>
          <w:lang w:val="es-CO" w:eastAsia="es-CO"/>
        </w:rPr>
        <w:t xml:space="preserve">Primero C: </w:t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 xml:space="preserve">Medio grupo Música </w:t>
      </w:r>
    </w:p>
    <w:p w14:paraId="3D65A105" w14:textId="77777777" w:rsidR="005F2108" w:rsidRPr="005F2108" w:rsidRDefault="005F2108" w:rsidP="005F2108">
      <w:pPr>
        <w:jc w:val="both"/>
        <w:rPr>
          <w:color w:val="auto"/>
          <w:sz w:val="24"/>
          <w:szCs w:val="24"/>
          <w:u w:val="none"/>
          <w:lang w:val="es-CO" w:eastAsia="es-CO"/>
        </w:rPr>
      </w:pP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</w:r>
      <w:r w:rsidRPr="005F2108">
        <w:rPr>
          <w:color w:val="auto"/>
          <w:sz w:val="24"/>
          <w:szCs w:val="24"/>
          <w:u w:val="none"/>
          <w:lang w:val="es-CO" w:eastAsia="es-CO"/>
        </w:rPr>
        <w:tab/>
        <w:t>Medio grupo Matemática HR (tablero interactivo)</w:t>
      </w:r>
    </w:p>
    <w:p w14:paraId="04C5CD82" w14:textId="63FD3F1A" w:rsidR="005F2108" w:rsidRPr="00516742" w:rsidRDefault="005F2108" w:rsidP="00B8746E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u w:val="none"/>
          <w:lang w:val="es-CO" w:eastAsia="es-CO"/>
        </w:rPr>
      </w:pPr>
      <w:r w:rsidRPr="005F2108">
        <w:rPr>
          <w:b/>
          <w:color w:val="auto"/>
          <w:sz w:val="24"/>
          <w:szCs w:val="24"/>
          <w:u w:val="none"/>
          <w:lang w:val="es-CO" w:eastAsia="es-CO"/>
        </w:rPr>
        <w:lastRenderedPageBreak/>
        <w:t xml:space="preserve">Primero D: </w:t>
      </w:r>
      <w:r w:rsidRPr="005F2108">
        <w:rPr>
          <w:b/>
          <w:color w:val="auto"/>
          <w:sz w:val="24"/>
          <w:szCs w:val="24"/>
          <w:u w:val="none"/>
          <w:lang w:val="es-CO" w:eastAsia="es-CO"/>
        </w:rPr>
        <w:tab/>
      </w:r>
      <w:r w:rsidR="004F7047" w:rsidRPr="004F7047">
        <w:rPr>
          <w:color w:val="FF0000"/>
          <w:sz w:val="24"/>
          <w:szCs w:val="24"/>
          <w:u w:val="none"/>
          <w:lang w:val="es-CO" w:eastAsia="es-CO"/>
        </w:rPr>
        <w:t>Grupo Completo estaciones Nena y Adriana apoyan a</w:t>
      </w:r>
      <w:r w:rsidRPr="004F7047">
        <w:rPr>
          <w:color w:val="FF0000"/>
          <w:sz w:val="24"/>
          <w:szCs w:val="24"/>
          <w:u w:val="none"/>
          <w:lang w:val="es-CO" w:eastAsia="es-CO"/>
        </w:rPr>
        <w:t xml:space="preserve"> </w:t>
      </w:r>
      <w:proofErr w:type="spellStart"/>
      <w:r w:rsidRPr="004F7047">
        <w:rPr>
          <w:color w:val="FF0000"/>
          <w:sz w:val="24"/>
          <w:szCs w:val="24"/>
          <w:u w:val="none"/>
          <w:lang w:val="es-CO" w:eastAsia="es-CO"/>
        </w:rPr>
        <w:t>Yvonne</w:t>
      </w:r>
      <w:proofErr w:type="spellEnd"/>
      <w:r w:rsidRPr="004F7047">
        <w:rPr>
          <w:color w:val="FF0000"/>
          <w:sz w:val="24"/>
          <w:szCs w:val="24"/>
          <w:u w:val="none"/>
          <w:lang w:val="es-CO" w:eastAsia="es-CO"/>
        </w:rPr>
        <w:t xml:space="preserve"> </w:t>
      </w:r>
      <w:r w:rsidR="004F7047" w:rsidRPr="004F7047">
        <w:rPr>
          <w:color w:val="FF0000"/>
          <w:sz w:val="24"/>
          <w:szCs w:val="24"/>
          <w:u w:val="none"/>
          <w:lang w:val="es-CO" w:eastAsia="es-CO"/>
        </w:rPr>
        <w:t>(Movimiento)</w:t>
      </w:r>
      <w:r w:rsidRPr="004F7047">
        <w:rPr>
          <w:color w:val="FF0000"/>
          <w:sz w:val="24"/>
          <w:szCs w:val="24"/>
          <w:u w:val="none"/>
          <w:lang w:val="es-CO" w:eastAsia="es-CO"/>
        </w:rPr>
        <w:t xml:space="preserve"> </w:t>
      </w:r>
    </w:p>
    <w:p w14:paraId="1A6F5132" w14:textId="4C187B5B" w:rsidR="008C0F48" w:rsidRPr="002D7E26" w:rsidRDefault="00516742" w:rsidP="002D7E26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u w:val="none"/>
          <w:lang w:val="es-CO" w:eastAsia="es-CO"/>
        </w:rPr>
      </w:pPr>
      <w:r>
        <w:rPr>
          <w:rFonts w:asciiTheme="minorHAnsi" w:hAnsiTheme="minorHAnsi" w:cstheme="minorHAnsi"/>
          <w:color w:val="FF0000"/>
          <w:sz w:val="24"/>
          <w:szCs w:val="24"/>
          <w:u w:val="none"/>
          <w:lang w:val="es-CO" w:eastAsia="es-CO"/>
        </w:rPr>
        <w:t xml:space="preserve">*La profesora </w:t>
      </w:r>
      <w:proofErr w:type="spellStart"/>
      <w:r>
        <w:rPr>
          <w:rFonts w:asciiTheme="minorHAnsi" w:hAnsiTheme="minorHAnsi" w:cstheme="minorHAnsi"/>
          <w:color w:val="FF0000"/>
          <w:sz w:val="24"/>
          <w:szCs w:val="24"/>
          <w:u w:val="none"/>
          <w:lang w:val="es-CO" w:eastAsia="es-CO"/>
        </w:rPr>
        <w:t>Angela</w:t>
      </w:r>
      <w:proofErr w:type="spellEnd"/>
      <w:r>
        <w:rPr>
          <w:rFonts w:asciiTheme="minorHAnsi" w:hAnsiTheme="minorHAnsi" w:cstheme="minorHAnsi"/>
          <w:color w:val="FF0000"/>
          <w:sz w:val="24"/>
          <w:szCs w:val="24"/>
          <w:u w:val="none"/>
          <w:lang w:val="es-CO" w:eastAsia="es-CO"/>
        </w:rPr>
        <w:t xml:space="preserve"> Osorio, estaría guiando uno de los grupos de padres aspirantes que asisten al Open </w:t>
      </w:r>
      <w:proofErr w:type="spellStart"/>
      <w:r>
        <w:rPr>
          <w:rFonts w:asciiTheme="minorHAnsi" w:hAnsiTheme="minorHAnsi" w:cstheme="minorHAnsi"/>
          <w:color w:val="FF0000"/>
          <w:sz w:val="24"/>
          <w:szCs w:val="24"/>
          <w:u w:val="none"/>
          <w:lang w:val="es-CO" w:eastAsia="es-CO"/>
        </w:rPr>
        <w:t>House</w:t>
      </w:r>
      <w:proofErr w:type="spellEnd"/>
      <w:r>
        <w:rPr>
          <w:rFonts w:asciiTheme="minorHAnsi" w:hAnsiTheme="minorHAnsi" w:cstheme="minorHAnsi"/>
          <w:color w:val="FF0000"/>
          <w:sz w:val="24"/>
          <w:szCs w:val="24"/>
          <w:u w:val="none"/>
          <w:lang w:val="es-CO" w:eastAsia="es-CO"/>
        </w:rPr>
        <w:t>.</w:t>
      </w:r>
    </w:p>
    <w:p w14:paraId="3CF39AFE" w14:textId="18CCD0D5" w:rsidR="00A41677" w:rsidRPr="00430A56" w:rsidRDefault="009B46E6" w:rsidP="00A41677">
      <w:pPr>
        <w:pStyle w:val="xmsonormal"/>
        <w:numPr>
          <w:ilvl w:val="0"/>
          <w:numId w:val="2"/>
        </w:numP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Próximo Play date</w:t>
      </w:r>
    </w:p>
    <w:p w14:paraId="60718498" w14:textId="7600E5B3" w:rsidR="00B27A37" w:rsidRDefault="009B46E6" w:rsidP="0053157C">
      <w:pPr>
        <w:pStyle w:val="xmsonormal"/>
        <w:numPr>
          <w:ilvl w:val="0"/>
          <w:numId w:val="21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Se realizará el </w:t>
      </w:r>
      <w:proofErr w:type="gramStart"/>
      <w:r>
        <w:rPr>
          <w:rFonts w:asciiTheme="minorHAnsi" w:hAnsiTheme="minorHAnsi" w:cstheme="minorHAnsi"/>
          <w:b w:val="0"/>
        </w:rPr>
        <w:t>Lunes</w:t>
      </w:r>
      <w:proofErr w:type="gramEnd"/>
      <w:r>
        <w:rPr>
          <w:rFonts w:asciiTheme="minorHAnsi" w:hAnsiTheme="minorHAnsi" w:cstheme="minorHAnsi"/>
          <w:b w:val="0"/>
        </w:rPr>
        <w:t xml:space="preserve"> 27 de abril</w:t>
      </w:r>
      <w:r w:rsidR="002D7E26">
        <w:rPr>
          <w:rFonts w:asciiTheme="minorHAnsi" w:hAnsiTheme="minorHAnsi" w:cstheme="minorHAnsi"/>
          <w:b w:val="0"/>
        </w:rPr>
        <w:t xml:space="preserve">. </w:t>
      </w:r>
    </w:p>
    <w:p w14:paraId="1B78E836" w14:textId="59262A5C" w:rsidR="002D7E26" w:rsidRPr="00B27A37" w:rsidRDefault="002D7E26" w:rsidP="0053157C">
      <w:pPr>
        <w:pStyle w:val="xmsonormal"/>
        <w:numPr>
          <w:ilvl w:val="0"/>
          <w:numId w:val="21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Este día un niño que viene para evaluación de ingreso al grado Primero estaría en </w:t>
      </w:r>
      <w:proofErr w:type="spellStart"/>
      <w:r>
        <w:rPr>
          <w:rFonts w:asciiTheme="minorHAnsi" w:hAnsiTheme="minorHAnsi" w:cstheme="minorHAnsi"/>
          <w:b w:val="0"/>
        </w:rPr>
        <w:t>Kinder</w:t>
      </w:r>
      <w:proofErr w:type="spellEnd"/>
      <w:r>
        <w:rPr>
          <w:rFonts w:asciiTheme="minorHAnsi" w:hAnsiTheme="minorHAnsi" w:cstheme="minorHAnsi"/>
          <w:b w:val="0"/>
        </w:rPr>
        <w:t xml:space="preserve"> D (Claudia </w:t>
      </w:r>
      <w:proofErr w:type="spellStart"/>
      <w:r>
        <w:rPr>
          <w:rFonts w:asciiTheme="minorHAnsi" w:hAnsiTheme="minorHAnsi" w:cstheme="minorHAnsi"/>
          <w:b w:val="0"/>
        </w:rPr>
        <w:t>Madriñán</w:t>
      </w:r>
      <w:proofErr w:type="spellEnd"/>
      <w:r>
        <w:rPr>
          <w:rFonts w:asciiTheme="minorHAnsi" w:hAnsiTheme="minorHAnsi" w:cstheme="minorHAnsi"/>
          <w:b w:val="0"/>
        </w:rPr>
        <w:t>).</w:t>
      </w:r>
    </w:p>
    <w:p w14:paraId="20D9BAFE" w14:textId="03B10AEE" w:rsidR="00CE54C8" w:rsidRDefault="00263FC5" w:rsidP="00CE54C8">
      <w:pPr>
        <w:pStyle w:val="xmsonormal"/>
        <w:numPr>
          <w:ilvl w:val="0"/>
          <w:numId w:val="2"/>
        </w:numP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 xml:space="preserve">Qué es un </w:t>
      </w:r>
      <w:proofErr w:type="spellStart"/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Atelierista</w:t>
      </w:r>
      <w:proofErr w:type="spellEnd"/>
    </w:p>
    <w:p w14:paraId="5CC2ADD8" w14:textId="075061E0" w:rsidR="002F3B0B" w:rsidRPr="002A7528" w:rsidRDefault="002F3B0B" w:rsidP="002F3B0B">
      <w:pPr>
        <w:pStyle w:val="xmsonormal"/>
        <w:numPr>
          <w:ilvl w:val="0"/>
          <w:numId w:val="47"/>
        </w:numPr>
        <w:spacing w:after="0" w:afterAutospacing="0" w:line="36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Se </w:t>
      </w:r>
      <w:r>
        <w:rPr>
          <w:rFonts w:asciiTheme="minorHAnsi" w:hAnsiTheme="minorHAnsi" w:cstheme="minorHAnsi"/>
          <w:b w:val="0"/>
        </w:rPr>
        <w:t xml:space="preserve">presentó a los coordinadores algunos conceptos básicos que implican tener un atelier y un </w:t>
      </w:r>
      <w:proofErr w:type="spellStart"/>
      <w:r>
        <w:rPr>
          <w:rFonts w:asciiTheme="minorHAnsi" w:hAnsiTheme="minorHAnsi" w:cstheme="minorHAnsi"/>
          <w:b w:val="0"/>
        </w:rPr>
        <w:t>atelierista</w:t>
      </w:r>
      <w:proofErr w:type="spellEnd"/>
      <w:r>
        <w:rPr>
          <w:rFonts w:asciiTheme="minorHAnsi" w:hAnsiTheme="minorHAnsi" w:cstheme="minorHAnsi"/>
          <w:b w:val="0"/>
        </w:rPr>
        <w:t>.</w:t>
      </w:r>
      <w:r>
        <w:rPr>
          <w:rFonts w:asciiTheme="minorHAnsi" w:hAnsiTheme="minorHAnsi" w:cstheme="minorHAnsi"/>
          <w:b w:val="0"/>
        </w:rPr>
        <w:t xml:space="preserve"> </w:t>
      </w:r>
    </w:p>
    <w:p w14:paraId="19DCE2F2" w14:textId="1BFDB172" w:rsidR="00CE54C8" w:rsidRDefault="008B7375" w:rsidP="00A4167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Fotos anuario parejas</w:t>
      </w:r>
    </w:p>
    <w:p w14:paraId="0547424E" w14:textId="0A24067B" w:rsidR="008B7375" w:rsidRPr="008B7375" w:rsidRDefault="008B7375" w:rsidP="003E0668">
      <w:pPr>
        <w:pStyle w:val="xmsonormal"/>
        <w:numPr>
          <w:ilvl w:val="0"/>
          <w:numId w:val="47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</w:rPr>
        <w:t xml:space="preserve">La foto de cada pareja de </w:t>
      </w:r>
      <w:proofErr w:type="spellStart"/>
      <w:r>
        <w:rPr>
          <w:rFonts w:asciiTheme="minorHAnsi" w:hAnsiTheme="minorHAnsi" w:cstheme="minorHAnsi"/>
          <w:b w:val="0"/>
        </w:rPr>
        <w:t>Classroom</w:t>
      </w:r>
      <w:proofErr w:type="spellEnd"/>
      <w:r>
        <w:rPr>
          <w:rFonts w:asciiTheme="minorHAnsi" w:hAnsiTheme="minorHAnsi" w:cstheme="minorHAnsi"/>
          <w:b w:val="0"/>
        </w:rPr>
        <w:t xml:space="preserve"> </w:t>
      </w:r>
      <w:proofErr w:type="spellStart"/>
      <w:r>
        <w:rPr>
          <w:rFonts w:asciiTheme="minorHAnsi" w:hAnsiTheme="minorHAnsi" w:cstheme="minorHAnsi"/>
          <w:b w:val="0"/>
        </w:rPr>
        <w:t>teachers</w:t>
      </w:r>
      <w:proofErr w:type="spellEnd"/>
      <w:r>
        <w:rPr>
          <w:rFonts w:asciiTheme="minorHAnsi" w:hAnsiTheme="minorHAnsi" w:cstheme="minorHAnsi"/>
          <w:b w:val="0"/>
        </w:rPr>
        <w:t xml:space="preserve"> para el anuario se tomará el día: </w:t>
      </w:r>
      <w:proofErr w:type="gramStart"/>
      <w:r>
        <w:rPr>
          <w:rFonts w:asciiTheme="minorHAnsi" w:hAnsiTheme="minorHAnsi" w:cstheme="minorHAnsi"/>
          <w:b w:val="0"/>
        </w:rPr>
        <w:t>Lunes 20 de Abril</w:t>
      </w:r>
      <w:proofErr w:type="gramEnd"/>
      <w:r>
        <w:rPr>
          <w:rFonts w:asciiTheme="minorHAnsi" w:hAnsiTheme="minorHAnsi" w:cstheme="minorHAnsi"/>
          <w:b w:val="0"/>
        </w:rPr>
        <w:t xml:space="preserve">. </w:t>
      </w:r>
    </w:p>
    <w:p w14:paraId="570A5E1D" w14:textId="40A4B473" w:rsidR="00C70403" w:rsidRPr="008B7375" w:rsidRDefault="008B7375" w:rsidP="00CA0A2C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Formato de acción</w:t>
      </w:r>
    </w:p>
    <w:p w14:paraId="55FF5D22" w14:textId="77777777" w:rsidR="008B7375" w:rsidRPr="008B7375" w:rsidRDefault="008B7375" w:rsidP="008B7375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</w:rPr>
      </w:pPr>
    </w:p>
    <w:p w14:paraId="21588E63" w14:textId="5B2A9221" w:rsidR="00430A56" w:rsidRDefault="008B7375" w:rsidP="00430A56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enviarán en papel para las unidades 3 y 4</w:t>
      </w:r>
      <w:r w:rsidR="009E560E">
        <w:rPr>
          <w:rFonts w:asciiTheme="minorHAnsi" w:hAnsiTheme="minorHAnsi" w:cstheme="minorHAnsi"/>
        </w:rPr>
        <w:t>.</w:t>
      </w:r>
    </w:p>
    <w:p w14:paraId="0568A3B4" w14:textId="77777777" w:rsidR="00281D90" w:rsidRDefault="00281D90" w:rsidP="00490163">
      <w:pPr>
        <w:pStyle w:val="NormalWeb"/>
        <w:spacing w:before="0" w:beforeAutospacing="0" w:after="0" w:afterAutospacing="0"/>
      </w:pPr>
    </w:p>
    <w:p w14:paraId="08156E94" w14:textId="60D92501" w:rsidR="00350E33" w:rsidRDefault="002A7528" w:rsidP="00350E3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</w:pPr>
      <w:r>
        <w:rPr>
          <w:rFonts w:asciiTheme="minorHAnsi" w:hAnsiTheme="minorHAnsi" w:cstheme="minorHAnsi"/>
          <w:b w:val="0"/>
          <w:smallCaps/>
          <w:color w:val="4F6228" w:themeColor="accent3" w:themeShade="80"/>
          <w:sz w:val="32"/>
          <w:szCs w:val="32"/>
        </w:rPr>
        <w:t>juego en areneros</w:t>
      </w:r>
    </w:p>
    <w:p w14:paraId="24ECB070" w14:textId="0C125534" w:rsidR="002A7528" w:rsidRDefault="002A7528" w:rsidP="002A7528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Es necesario aclarar  que no hay restricción para que los niños de nuestra sección jueguen en el arenero, </w:t>
      </w:r>
      <w:proofErr w:type="spellStart"/>
      <w:r>
        <w:rPr>
          <w:rFonts w:asciiTheme="minorHAnsi" w:hAnsiTheme="minorHAnsi" w:cstheme="minorHAnsi"/>
        </w:rPr>
        <w:t>aún</w:t>
      </w:r>
      <w:proofErr w:type="spellEnd"/>
      <w:r>
        <w:rPr>
          <w:rFonts w:asciiTheme="minorHAnsi" w:hAnsiTheme="minorHAnsi" w:cstheme="minorHAnsi"/>
        </w:rPr>
        <w:t xml:space="preserve"> cuando usan el uniforme de gala</w:t>
      </w:r>
      <w:proofErr w:type="gramStart"/>
      <w:r>
        <w:rPr>
          <w:rFonts w:asciiTheme="minorHAnsi" w:hAnsiTheme="minorHAnsi" w:cstheme="minorHAnsi"/>
        </w:rPr>
        <w:t>.</w:t>
      </w:r>
      <w:bookmarkStart w:id="0" w:name="_GoBack"/>
      <w:bookmarkEnd w:id="0"/>
      <w:r>
        <w:rPr>
          <w:rFonts w:asciiTheme="minorHAnsi" w:hAnsiTheme="minorHAnsi" w:cstheme="minorHAnsi"/>
        </w:rPr>
        <w:t>.</w:t>
      </w:r>
      <w:proofErr w:type="gramEnd"/>
    </w:p>
    <w:p w14:paraId="03A35726" w14:textId="77777777" w:rsidR="00605773" w:rsidRPr="005E1141" w:rsidRDefault="00605773" w:rsidP="00605773">
      <w:pPr>
        <w:rPr>
          <w:rFonts w:ascii="Times New Roman" w:hAnsi="Times New Roman" w:cs="Times New Roman"/>
          <w:b/>
          <w:smallCaps/>
          <w:lang w:val="es-CO"/>
        </w:rPr>
      </w:pPr>
    </w:p>
    <w:sectPr w:rsidR="00605773" w:rsidRPr="005E1141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EAC55" w14:textId="77777777" w:rsidR="004B1128" w:rsidRDefault="004B1128" w:rsidP="00485F77">
      <w:pPr>
        <w:spacing w:line="240" w:lineRule="auto"/>
      </w:pPr>
      <w:r>
        <w:separator/>
      </w:r>
    </w:p>
  </w:endnote>
  <w:endnote w:type="continuationSeparator" w:id="0">
    <w:p w14:paraId="59DF49FE" w14:textId="77777777" w:rsidR="004B1128" w:rsidRDefault="004B1128" w:rsidP="00485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2E09D" w14:textId="77777777" w:rsidR="004B1128" w:rsidRDefault="004B1128" w:rsidP="00485F77">
      <w:pPr>
        <w:spacing w:line="240" w:lineRule="auto"/>
      </w:pPr>
      <w:r>
        <w:separator/>
      </w:r>
    </w:p>
  </w:footnote>
  <w:footnote w:type="continuationSeparator" w:id="0">
    <w:p w14:paraId="0ACFCD24" w14:textId="77777777" w:rsidR="004B1128" w:rsidRDefault="004B1128" w:rsidP="00485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F4A90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9201DC"/>
    <w:multiLevelType w:val="hybridMultilevel"/>
    <w:tmpl w:val="F6BE83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7798D"/>
    <w:multiLevelType w:val="multilevel"/>
    <w:tmpl w:val="E1CA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B3E01"/>
    <w:multiLevelType w:val="hybridMultilevel"/>
    <w:tmpl w:val="E856D08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F80485"/>
    <w:multiLevelType w:val="hybridMultilevel"/>
    <w:tmpl w:val="2A5C4E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74276"/>
    <w:multiLevelType w:val="hybridMultilevel"/>
    <w:tmpl w:val="F1BEBF12"/>
    <w:lvl w:ilvl="0" w:tplc="75D29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A27AC"/>
    <w:multiLevelType w:val="hybridMultilevel"/>
    <w:tmpl w:val="0ADAA8A0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A1011F2"/>
    <w:multiLevelType w:val="hybridMultilevel"/>
    <w:tmpl w:val="3D66BE78"/>
    <w:lvl w:ilvl="0" w:tplc="772C525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D1078"/>
    <w:multiLevelType w:val="hybridMultilevel"/>
    <w:tmpl w:val="3084BCB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2E0E02"/>
    <w:multiLevelType w:val="hybridMultilevel"/>
    <w:tmpl w:val="1876B2A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2B41B3"/>
    <w:multiLevelType w:val="multilevel"/>
    <w:tmpl w:val="7D74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2AC5F49"/>
    <w:multiLevelType w:val="hybridMultilevel"/>
    <w:tmpl w:val="A27263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607B05"/>
    <w:multiLevelType w:val="hybridMultilevel"/>
    <w:tmpl w:val="8ECA54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66141F"/>
    <w:multiLevelType w:val="multilevel"/>
    <w:tmpl w:val="482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37279"/>
    <w:multiLevelType w:val="hybridMultilevel"/>
    <w:tmpl w:val="E8ACCDC8"/>
    <w:lvl w:ilvl="0" w:tplc="240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2C754003"/>
    <w:multiLevelType w:val="hybridMultilevel"/>
    <w:tmpl w:val="C35E67EC"/>
    <w:lvl w:ilvl="0" w:tplc="75D29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F86DCD"/>
    <w:multiLevelType w:val="hybridMultilevel"/>
    <w:tmpl w:val="8A0A2C9E"/>
    <w:lvl w:ilvl="0" w:tplc="5A92F4B6">
      <w:start w:val="1"/>
      <w:numFmt w:val="upperRoman"/>
      <w:lvlText w:val="%1."/>
      <w:lvlJc w:val="right"/>
      <w:pPr>
        <w:ind w:left="360" w:hanging="360"/>
      </w:pPr>
      <w:rPr>
        <w:rFonts w:hint="default"/>
        <w:color w:val="4F6228" w:themeColor="accent3" w:themeShade="80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9F6C12"/>
    <w:multiLevelType w:val="hybridMultilevel"/>
    <w:tmpl w:val="7E9CBD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AC7752"/>
    <w:multiLevelType w:val="hybridMultilevel"/>
    <w:tmpl w:val="A8AC3A28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C35567"/>
    <w:multiLevelType w:val="hybridMultilevel"/>
    <w:tmpl w:val="503A2D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4E3FAA"/>
    <w:multiLevelType w:val="hybridMultilevel"/>
    <w:tmpl w:val="FA36A4B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A801D1"/>
    <w:multiLevelType w:val="hybridMultilevel"/>
    <w:tmpl w:val="CA664F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70B29"/>
    <w:multiLevelType w:val="hybridMultilevel"/>
    <w:tmpl w:val="9C42FF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496B19"/>
    <w:multiLevelType w:val="hybridMultilevel"/>
    <w:tmpl w:val="0A44419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6228" w:themeColor="accent3" w:themeShade="80"/>
      </w:r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841AD8"/>
    <w:multiLevelType w:val="hybridMultilevel"/>
    <w:tmpl w:val="2CA4ED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D729CD"/>
    <w:multiLevelType w:val="hybridMultilevel"/>
    <w:tmpl w:val="8F3C8244"/>
    <w:lvl w:ilvl="0" w:tplc="75D29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30ACA"/>
    <w:multiLevelType w:val="hybridMultilevel"/>
    <w:tmpl w:val="1E5AAD80"/>
    <w:lvl w:ilvl="0" w:tplc="75D29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DB5EA2"/>
    <w:multiLevelType w:val="hybridMultilevel"/>
    <w:tmpl w:val="8FC04A7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2BB2060"/>
    <w:multiLevelType w:val="hybridMultilevel"/>
    <w:tmpl w:val="0B5C4CE8"/>
    <w:lvl w:ilvl="0" w:tplc="772C525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104843"/>
    <w:multiLevelType w:val="hybridMultilevel"/>
    <w:tmpl w:val="07E898C8"/>
    <w:lvl w:ilvl="0" w:tplc="240A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1">
    <w:nsid w:val="53F81BA7"/>
    <w:multiLevelType w:val="hybridMultilevel"/>
    <w:tmpl w:val="B1F8EC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3A0B0F"/>
    <w:multiLevelType w:val="hybridMultilevel"/>
    <w:tmpl w:val="E0D049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561BCA"/>
    <w:multiLevelType w:val="hybridMultilevel"/>
    <w:tmpl w:val="81C299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85782B"/>
    <w:multiLevelType w:val="hybridMultilevel"/>
    <w:tmpl w:val="DD56CF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B35373"/>
    <w:multiLevelType w:val="hybridMultilevel"/>
    <w:tmpl w:val="4C0A9E4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EED7A98"/>
    <w:multiLevelType w:val="hybridMultilevel"/>
    <w:tmpl w:val="EC24D0BA"/>
    <w:lvl w:ilvl="0" w:tplc="2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>
    <w:nsid w:val="5F4A5536"/>
    <w:multiLevelType w:val="hybridMultilevel"/>
    <w:tmpl w:val="7EDA0E16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19E2886"/>
    <w:multiLevelType w:val="hybridMultilevel"/>
    <w:tmpl w:val="88A0E9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D31EC0"/>
    <w:multiLevelType w:val="hybridMultilevel"/>
    <w:tmpl w:val="E0A2570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22C7F39"/>
    <w:multiLevelType w:val="hybridMultilevel"/>
    <w:tmpl w:val="04F43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876B28"/>
    <w:multiLevelType w:val="hybridMultilevel"/>
    <w:tmpl w:val="5B78A3F0"/>
    <w:lvl w:ilvl="0" w:tplc="240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>
    <w:nsid w:val="6A1855FA"/>
    <w:multiLevelType w:val="hybridMultilevel"/>
    <w:tmpl w:val="2F1A4BC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3DE5490"/>
    <w:multiLevelType w:val="multilevel"/>
    <w:tmpl w:val="C27A4F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>
    <w:nsid w:val="75C734E4"/>
    <w:multiLevelType w:val="hybridMultilevel"/>
    <w:tmpl w:val="89F2A23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F0C4D9A"/>
    <w:multiLevelType w:val="hybridMultilevel"/>
    <w:tmpl w:val="942AA4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3D240F"/>
    <w:multiLevelType w:val="multilevel"/>
    <w:tmpl w:val="0574A0E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2"/>
  </w:num>
  <w:num w:numId="5">
    <w:abstractNumId w:val="46"/>
  </w:num>
  <w:num w:numId="6">
    <w:abstractNumId w:val="14"/>
  </w:num>
  <w:num w:numId="7">
    <w:abstractNumId w:val="11"/>
  </w:num>
  <w:num w:numId="8">
    <w:abstractNumId w:val="34"/>
  </w:num>
  <w:num w:numId="9">
    <w:abstractNumId w:val="4"/>
  </w:num>
  <w:num w:numId="10">
    <w:abstractNumId w:val="21"/>
  </w:num>
  <w:num w:numId="11">
    <w:abstractNumId w:val="38"/>
  </w:num>
  <w:num w:numId="12">
    <w:abstractNumId w:val="44"/>
  </w:num>
  <w:num w:numId="13">
    <w:abstractNumId w:val="22"/>
  </w:num>
  <w:num w:numId="14">
    <w:abstractNumId w:val="15"/>
  </w:num>
  <w:num w:numId="15">
    <w:abstractNumId w:val="5"/>
  </w:num>
  <w:num w:numId="16">
    <w:abstractNumId w:val="27"/>
  </w:num>
  <w:num w:numId="17">
    <w:abstractNumId w:val="26"/>
  </w:num>
  <w:num w:numId="18">
    <w:abstractNumId w:val="42"/>
  </w:num>
  <w:num w:numId="19">
    <w:abstractNumId w:val="9"/>
  </w:num>
  <w:num w:numId="20">
    <w:abstractNumId w:val="35"/>
  </w:num>
  <w:num w:numId="21">
    <w:abstractNumId w:val="39"/>
  </w:num>
  <w:num w:numId="22">
    <w:abstractNumId w:val="8"/>
  </w:num>
  <w:num w:numId="23">
    <w:abstractNumId w:val="12"/>
  </w:num>
  <w:num w:numId="24">
    <w:abstractNumId w:val="37"/>
  </w:num>
  <w:num w:numId="25">
    <w:abstractNumId w:val="36"/>
  </w:num>
  <w:num w:numId="26">
    <w:abstractNumId w:val="18"/>
  </w:num>
  <w:num w:numId="27">
    <w:abstractNumId w:val="6"/>
  </w:num>
  <w:num w:numId="28">
    <w:abstractNumId w:val="41"/>
  </w:num>
  <w:num w:numId="29">
    <w:abstractNumId w:val="30"/>
  </w:num>
  <w:num w:numId="30">
    <w:abstractNumId w:val="28"/>
  </w:num>
  <w:num w:numId="31">
    <w:abstractNumId w:val="23"/>
  </w:num>
  <w:num w:numId="32">
    <w:abstractNumId w:val="40"/>
  </w:num>
  <w:num w:numId="33">
    <w:abstractNumId w:val="32"/>
  </w:num>
  <w:num w:numId="34">
    <w:abstractNumId w:val="45"/>
  </w:num>
  <w:num w:numId="35">
    <w:abstractNumId w:val="25"/>
  </w:num>
  <w:num w:numId="36">
    <w:abstractNumId w:val="19"/>
  </w:num>
  <w:num w:numId="37">
    <w:abstractNumId w:val="43"/>
  </w:num>
  <w:num w:numId="38">
    <w:abstractNumId w:val="10"/>
  </w:num>
  <w:num w:numId="39">
    <w:abstractNumId w:val="1"/>
  </w:num>
  <w:num w:numId="40">
    <w:abstractNumId w:val="3"/>
  </w:num>
  <w:num w:numId="41">
    <w:abstractNumId w:val="17"/>
  </w:num>
  <w:num w:numId="42">
    <w:abstractNumId w:val="33"/>
  </w:num>
  <w:num w:numId="43">
    <w:abstractNumId w:val="29"/>
  </w:num>
  <w:num w:numId="44">
    <w:abstractNumId w:val="7"/>
  </w:num>
  <w:num w:numId="45">
    <w:abstractNumId w:val="31"/>
  </w:num>
  <w:num w:numId="46">
    <w:abstractNumId w:val="24"/>
  </w:num>
  <w:num w:numId="47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25F"/>
    <w:rsid w:val="000148B6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27FD5"/>
    <w:rsid w:val="00031EAE"/>
    <w:rsid w:val="00032F4C"/>
    <w:rsid w:val="00036F33"/>
    <w:rsid w:val="00042764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4178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901D8"/>
    <w:rsid w:val="000909E1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B7ECE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59A7"/>
    <w:rsid w:val="000F6042"/>
    <w:rsid w:val="001008DB"/>
    <w:rsid w:val="00101427"/>
    <w:rsid w:val="00101F04"/>
    <w:rsid w:val="00102987"/>
    <w:rsid w:val="0010524E"/>
    <w:rsid w:val="001071B3"/>
    <w:rsid w:val="00110122"/>
    <w:rsid w:val="0011026D"/>
    <w:rsid w:val="00110821"/>
    <w:rsid w:val="00110993"/>
    <w:rsid w:val="0011232A"/>
    <w:rsid w:val="001123CF"/>
    <w:rsid w:val="00113482"/>
    <w:rsid w:val="00113810"/>
    <w:rsid w:val="0011476A"/>
    <w:rsid w:val="00115A6E"/>
    <w:rsid w:val="00115DE4"/>
    <w:rsid w:val="00117EB3"/>
    <w:rsid w:val="00120152"/>
    <w:rsid w:val="0012068F"/>
    <w:rsid w:val="00120E79"/>
    <w:rsid w:val="0012188C"/>
    <w:rsid w:val="00122FBE"/>
    <w:rsid w:val="001247D0"/>
    <w:rsid w:val="00124A5C"/>
    <w:rsid w:val="00125A2A"/>
    <w:rsid w:val="001273EF"/>
    <w:rsid w:val="00132144"/>
    <w:rsid w:val="00132643"/>
    <w:rsid w:val="00132CA2"/>
    <w:rsid w:val="0013327C"/>
    <w:rsid w:val="001370F0"/>
    <w:rsid w:val="00140F57"/>
    <w:rsid w:val="001420F8"/>
    <w:rsid w:val="00142217"/>
    <w:rsid w:val="0014228B"/>
    <w:rsid w:val="00142CD3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1EB"/>
    <w:rsid w:val="00177A66"/>
    <w:rsid w:val="00177FE6"/>
    <w:rsid w:val="00180707"/>
    <w:rsid w:val="00182A97"/>
    <w:rsid w:val="00183051"/>
    <w:rsid w:val="00183DA1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A32C3"/>
    <w:rsid w:val="001A331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68B"/>
    <w:rsid w:val="001C5A93"/>
    <w:rsid w:val="001D23BB"/>
    <w:rsid w:val="001D3971"/>
    <w:rsid w:val="001E05B0"/>
    <w:rsid w:val="001E08B5"/>
    <w:rsid w:val="001E1318"/>
    <w:rsid w:val="001E15B1"/>
    <w:rsid w:val="001E26AD"/>
    <w:rsid w:val="001E2C6E"/>
    <w:rsid w:val="001E320A"/>
    <w:rsid w:val="001E4912"/>
    <w:rsid w:val="001E4F2B"/>
    <w:rsid w:val="001E5714"/>
    <w:rsid w:val="001E57F0"/>
    <w:rsid w:val="001F16BA"/>
    <w:rsid w:val="001F3C00"/>
    <w:rsid w:val="001F4D0E"/>
    <w:rsid w:val="001F625E"/>
    <w:rsid w:val="001F754C"/>
    <w:rsid w:val="001F7D54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3DA2"/>
    <w:rsid w:val="002264F6"/>
    <w:rsid w:val="0022684C"/>
    <w:rsid w:val="00227456"/>
    <w:rsid w:val="00227C94"/>
    <w:rsid w:val="00230CC4"/>
    <w:rsid w:val="00231ADC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562BA"/>
    <w:rsid w:val="00260257"/>
    <w:rsid w:val="00260588"/>
    <w:rsid w:val="002630D7"/>
    <w:rsid w:val="00263FC5"/>
    <w:rsid w:val="00264343"/>
    <w:rsid w:val="00265178"/>
    <w:rsid w:val="002664AD"/>
    <w:rsid w:val="00270D10"/>
    <w:rsid w:val="0027144A"/>
    <w:rsid w:val="00271F64"/>
    <w:rsid w:val="002728A6"/>
    <w:rsid w:val="00272CCB"/>
    <w:rsid w:val="00272E7E"/>
    <w:rsid w:val="00274998"/>
    <w:rsid w:val="00281D90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A7528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07D"/>
    <w:rsid w:val="002D7E26"/>
    <w:rsid w:val="002E0653"/>
    <w:rsid w:val="002E20E2"/>
    <w:rsid w:val="002E24F5"/>
    <w:rsid w:val="002E4894"/>
    <w:rsid w:val="002E5050"/>
    <w:rsid w:val="002E5A3F"/>
    <w:rsid w:val="002F0AFA"/>
    <w:rsid w:val="002F3A95"/>
    <w:rsid w:val="002F3B0B"/>
    <w:rsid w:val="002F4540"/>
    <w:rsid w:val="002F6386"/>
    <w:rsid w:val="002F7996"/>
    <w:rsid w:val="00304139"/>
    <w:rsid w:val="00306446"/>
    <w:rsid w:val="00310152"/>
    <w:rsid w:val="00314EEB"/>
    <w:rsid w:val="0031525A"/>
    <w:rsid w:val="003167C8"/>
    <w:rsid w:val="00316E00"/>
    <w:rsid w:val="003176B9"/>
    <w:rsid w:val="00320E04"/>
    <w:rsid w:val="00322D9E"/>
    <w:rsid w:val="0032648C"/>
    <w:rsid w:val="00327332"/>
    <w:rsid w:val="003275F8"/>
    <w:rsid w:val="0032785B"/>
    <w:rsid w:val="00330736"/>
    <w:rsid w:val="0033177B"/>
    <w:rsid w:val="00331800"/>
    <w:rsid w:val="003326A1"/>
    <w:rsid w:val="003359DF"/>
    <w:rsid w:val="003424A6"/>
    <w:rsid w:val="00342637"/>
    <w:rsid w:val="00342B92"/>
    <w:rsid w:val="00342BBB"/>
    <w:rsid w:val="0034478A"/>
    <w:rsid w:val="00346928"/>
    <w:rsid w:val="00347E63"/>
    <w:rsid w:val="00350377"/>
    <w:rsid w:val="0035054B"/>
    <w:rsid w:val="00350E33"/>
    <w:rsid w:val="0035118F"/>
    <w:rsid w:val="00353053"/>
    <w:rsid w:val="00354203"/>
    <w:rsid w:val="0035505A"/>
    <w:rsid w:val="003578B1"/>
    <w:rsid w:val="00361B06"/>
    <w:rsid w:val="00362372"/>
    <w:rsid w:val="00365DB2"/>
    <w:rsid w:val="003665AB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317"/>
    <w:rsid w:val="003B1B93"/>
    <w:rsid w:val="003B220A"/>
    <w:rsid w:val="003B5CE7"/>
    <w:rsid w:val="003B74EA"/>
    <w:rsid w:val="003B7A2A"/>
    <w:rsid w:val="003C2BBE"/>
    <w:rsid w:val="003C373D"/>
    <w:rsid w:val="003C4D80"/>
    <w:rsid w:val="003C67A5"/>
    <w:rsid w:val="003D2495"/>
    <w:rsid w:val="003D44A0"/>
    <w:rsid w:val="003D4D02"/>
    <w:rsid w:val="003D5F3B"/>
    <w:rsid w:val="003E0C7D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27F"/>
    <w:rsid w:val="004024C3"/>
    <w:rsid w:val="00403FA5"/>
    <w:rsid w:val="0040407B"/>
    <w:rsid w:val="00404897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0A56"/>
    <w:rsid w:val="004316BE"/>
    <w:rsid w:val="00432300"/>
    <w:rsid w:val="00432371"/>
    <w:rsid w:val="0043406F"/>
    <w:rsid w:val="00436173"/>
    <w:rsid w:val="004368D6"/>
    <w:rsid w:val="00440344"/>
    <w:rsid w:val="00440DB8"/>
    <w:rsid w:val="00443191"/>
    <w:rsid w:val="0044536F"/>
    <w:rsid w:val="00453E83"/>
    <w:rsid w:val="0045494A"/>
    <w:rsid w:val="004567EE"/>
    <w:rsid w:val="00456E32"/>
    <w:rsid w:val="004578EB"/>
    <w:rsid w:val="0046327C"/>
    <w:rsid w:val="0046370E"/>
    <w:rsid w:val="00463F2A"/>
    <w:rsid w:val="004667B2"/>
    <w:rsid w:val="00466B5A"/>
    <w:rsid w:val="00470033"/>
    <w:rsid w:val="00471EB7"/>
    <w:rsid w:val="00474D4F"/>
    <w:rsid w:val="00474F9B"/>
    <w:rsid w:val="0047585A"/>
    <w:rsid w:val="00475B5C"/>
    <w:rsid w:val="00476120"/>
    <w:rsid w:val="00481584"/>
    <w:rsid w:val="00482ABB"/>
    <w:rsid w:val="004855A8"/>
    <w:rsid w:val="00485C39"/>
    <w:rsid w:val="00485ECE"/>
    <w:rsid w:val="00485F77"/>
    <w:rsid w:val="004867A2"/>
    <w:rsid w:val="00486BED"/>
    <w:rsid w:val="00490163"/>
    <w:rsid w:val="004925FD"/>
    <w:rsid w:val="004941DC"/>
    <w:rsid w:val="004A0740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128"/>
    <w:rsid w:val="004B2BD8"/>
    <w:rsid w:val="004B4DDA"/>
    <w:rsid w:val="004B4E1C"/>
    <w:rsid w:val="004C365C"/>
    <w:rsid w:val="004C4F16"/>
    <w:rsid w:val="004C55FE"/>
    <w:rsid w:val="004C6603"/>
    <w:rsid w:val="004C68C7"/>
    <w:rsid w:val="004C750E"/>
    <w:rsid w:val="004C76B2"/>
    <w:rsid w:val="004D1F5A"/>
    <w:rsid w:val="004D2EF3"/>
    <w:rsid w:val="004D31B7"/>
    <w:rsid w:val="004D473B"/>
    <w:rsid w:val="004E33B7"/>
    <w:rsid w:val="004E4888"/>
    <w:rsid w:val="004E4EF0"/>
    <w:rsid w:val="004E73D9"/>
    <w:rsid w:val="004F000A"/>
    <w:rsid w:val="004F1515"/>
    <w:rsid w:val="004F7047"/>
    <w:rsid w:val="004F723D"/>
    <w:rsid w:val="00500B68"/>
    <w:rsid w:val="00502695"/>
    <w:rsid w:val="0050467D"/>
    <w:rsid w:val="0051497E"/>
    <w:rsid w:val="00516742"/>
    <w:rsid w:val="00521D8A"/>
    <w:rsid w:val="005221C9"/>
    <w:rsid w:val="00525E28"/>
    <w:rsid w:val="00531531"/>
    <w:rsid w:val="0053157C"/>
    <w:rsid w:val="00531BF9"/>
    <w:rsid w:val="0053311A"/>
    <w:rsid w:val="00534FC6"/>
    <w:rsid w:val="005377DA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5CBF"/>
    <w:rsid w:val="005662ED"/>
    <w:rsid w:val="005669E2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0BD2"/>
    <w:rsid w:val="005A13AA"/>
    <w:rsid w:val="005A27A8"/>
    <w:rsid w:val="005A30B2"/>
    <w:rsid w:val="005A70E6"/>
    <w:rsid w:val="005A7BE8"/>
    <w:rsid w:val="005B2180"/>
    <w:rsid w:val="005B2278"/>
    <w:rsid w:val="005B27BB"/>
    <w:rsid w:val="005B30FF"/>
    <w:rsid w:val="005B31A1"/>
    <w:rsid w:val="005B32DC"/>
    <w:rsid w:val="005B3507"/>
    <w:rsid w:val="005B73F2"/>
    <w:rsid w:val="005C0B32"/>
    <w:rsid w:val="005C2FED"/>
    <w:rsid w:val="005C5D77"/>
    <w:rsid w:val="005C6930"/>
    <w:rsid w:val="005D027E"/>
    <w:rsid w:val="005D128D"/>
    <w:rsid w:val="005D2C79"/>
    <w:rsid w:val="005D3BF3"/>
    <w:rsid w:val="005D4147"/>
    <w:rsid w:val="005D4C57"/>
    <w:rsid w:val="005D5782"/>
    <w:rsid w:val="005D5AAE"/>
    <w:rsid w:val="005D7577"/>
    <w:rsid w:val="005E1141"/>
    <w:rsid w:val="005E197D"/>
    <w:rsid w:val="005E1C8C"/>
    <w:rsid w:val="005E2044"/>
    <w:rsid w:val="005E38E9"/>
    <w:rsid w:val="005E424C"/>
    <w:rsid w:val="005E52CE"/>
    <w:rsid w:val="005E57C1"/>
    <w:rsid w:val="005E5BD1"/>
    <w:rsid w:val="005E6BD9"/>
    <w:rsid w:val="005F0647"/>
    <w:rsid w:val="005F13F1"/>
    <w:rsid w:val="005F2108"/>
    <w:rsid w:val="005F507F"/>
    <w:rsid w:val="005F576A"/>
    <w:rsid w:val="005F5869"/>
    <w:rsid w:val="005F7EE6"/>
    <w:rsid w:val="006012F6"/>
    <w:rsid w:val="00602CB7"/>
    <w:rsid w:val="00605173"/>
    <w:rsid w:val="00605773"/>
    <w:rsid w:val="00606AC1"/>
    <w:rsid w:val="00606B3B"/>
    <w:rsid w:val="00606EEC"/>
    <w:rsid w:val="00606F9A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6E99"/>
    <w:rsid w:val="00627CAA"/>
    <w:rsid w:val="00630880"/>
    <w:rsid w:val="00631486"/>
    <w:rsid w:val="00634287"/>
    <w:rsid w:val="006417FA"/>
    <w:rsid w:val="006418D1"/>
    <w:rsid w:val="00641A4F"/>
    <w:rsid w:val="00641F20"/>
    <w:rsid w:val="00642127"/>
    <w:rsid w:val="00642938"/>
    <w:rsid w:val="00642CBE"/>
    <w:rsid w:val="00643C98"/>
    <w:rsid w:val="0064423F"/>
    <w:rsid w:val="006453A3"/>
    <w:rsid w:val="00646CE4"/>
    <w:rsid w:val="00650074"/>
    <w:rsid w:val="00650C57"/>
    <w:rsid w:val="00652B0F"/>
    <w:rsid w:val="006575B2"/>
    <w:rsid w:val="006625EF"/>
    <w:rsid w:val="00664CD2"/>
    <w:rsid w:val="00666E32"/>
    <w:rsid w:val="00667C65"/>
    <w:rsid w:val="006705B6"/>
    <w:rsid w:val="00672AB2"/>
    <w:rsid w:val="0067347F"/>
    <w:rsid w:val="00675F65"/>
    <w:rsid w:val="006761F0"/>
    <w:rsid w:val="00677966"/>
    <w:rsid w:val="0068029D"/>
    <w:rsid w:val="0068099A"/>
    <w:rsid w:val="00683898"/>
    <w:rsid w:val="00683AE3"/>
    <w:rsid w:val="00683C24"/>
    <w:rsid w:val="00687F2F"/>
    <w:rsid w:val="006959E8"/>
    <w:rsid w:val="00696B1C"/>
    <w:rsid w:val="006A0C1F"/>
    <w:rsid w:val="006A215F"/>
    <w:rsid w:val="006A2372"/>
    <w:rsid w:val="006A6301"/>
    <w:rsid w:val="006B22D9"/>
    <w:rsid w:val="006B63D0"/>
    <w:rsid w:val="006C098A"/>
    <w:rsid w:val="006C0E0A"/>
    <w:rsid w:val="006C0FC8"/>
    <w:rsid w:val="006C3B57"/>
    <w:rsid w:val="006C3E39"/>
    <w:rsid w:val="006C5A4E"/>
    <w:rsid w:val="006D46AE"/>
    <w:rsid w:val="006D4B8D"/>
    <w:rsid w:val="006D5A48"/>
    <w:rsid w:val="006D6371"/>
    <w:rsid w:val="006D6CAB"/>
    <w:rsid w:val="006D6CEF"/>
    <w:rsid w:val="006D7D72"/>
    <w:rsid w:val="006D7D92"/>
    <w:rsid w:val="006E015C"/>
    <w:rsid w:val="006E1214"/>
    <w:rsid w:val="006E6604"/>
    <w:rsid w:val="006E7DB7"/>
    <w:rsid w:val="006F19B7"/>
    <w:rsid w:val="006F276D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07DE1"/>
    <w:rsid w:val="00714E0A"/>
    <w:rsid w:val="00715659"/>
    <w:rsid w:val="007158CC"/>
    <w:rsid w:val="007167A8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B45"/>
    <w:rsid w:val="00734CC4"/>
    <w:rsid w:val="00735531"/>
    <w:rsid w:val="00735D91"/>
    <w:rsid w:val="0073718C"/>
    <w:rsid w:val="0073746E"/>
    <w:rsid w:val="007376F1"/>
    <w:rsid w:val="00742BE1"/>
    <w:rsid w:val="00746BB1"/>
    <w:rsid w:val="007479A6"/>
    <w:rsid w:val="00751479"/>
    <w:rsid w:val="007556E0"/>
    <w:rsid w:val="0075608D"/>
    <w:rsid w:val="0076038E"/>
    <w:rsid w:val="00762E46"/>
    <w:rsid w:val="00762EAF"/>
    <w:rsid w:val="00762FC9"/>
    <w:rsid w:val="007657AE"/>
    <w:rsid w:val="00765C86"/>
    <w:rsid w:val="00767D7C"/>
    <w:rsid w:val="00767F16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C9E"/>
    <w:rsid w:val="00784F81"/>
    <w:rsid w:val="00785270"/>
    <w:rsid w:val="00785C7C"/>
    <w:rsid w:val="007866B1"/>
    <w:rsid w:val="007904AC"/>
    <w:rsid w:val="00791308"/>
    <w:rsid w:val="0079238F"/>
    <w:rsid w:val="00795036"/>
    <w:rsid w:val="0079568C"/>
    <w:rsid w:val="00796127"/>
    <w:rsid w:val="007A1C40"/>
    <w:rsid w:val="007A1D92"/>
    <w:rsid w:val="007A1F65"/>
    <w:rsid w:val="007A5C45"/>
    <w:rsid w:val="007A7349"/>
    <w:rsid w:val="007B2F53"/>
    <w:rsid w:val="007B349B"/>
    <w:rsid w:val="007B78C0"/>
    <w:rsid w:val="007C2079"/>
    <w:rsid w:val="007C3090"/>
    <w:rsid w:val="007C44AE"/>
    <w:rsid w:val="007C4995"/>
    <w:rsid w:val="007C4E29"/>
    <w:rsid w:val="007C5494"/>
    <w:rsid w:val="007C643B"/>
    <w:rsid w:val="007D06C6"/>
    <w:rsid w:val="007D270A"/>
    <w:rsid w:val="007D2920"/>
    <w:rsid w:val="007D4BBA"/>
    <w:rsid w:val="007D6D39"/>
    <w:rsid w:val="007D6D44"/>
    <w:rsid w:val="007E023E"/>
    <w:rsid w:val="007E0341"/>
    <w:rsid w:val="007E08B6"/>
    <w:rsid w:val="007E1138"/>
    <w:rsid w:val="007E1B74"/>
    <w:rsid w:val="007E659D"/>
    <w:rsid w:val="007E7C32"/>
    <w:rsid w:val="007E7D2D"/>
    <w:rsid w:val="007E7F3B"/>
    <w:rsid w:val="007F0F57"/>
    <w:rsid w:val="007F1273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169BA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3E8"/>
    <w:rsid w:val="00842B55"/>
    <w:rsid w:val="0084546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1B29"/>
    <w:rsid w:val="0086384B"/>
    <w:rsid w:val="00864418"/>
    <w:rsid w:val="00865806"/>
    <w:rsid w:val="0086675E"/>
    <w:rsid w:val="00866992"/>
    <w:rsid w:val="00866DC3"/>
    <w:rsid w:val="008670E6"/>
    <w:rsid w:val="00867E49"/>
    <w:rsid w:val="008704EA"/>
    <w:rsid w:val="00870C94"/>
    <w:rsid w:val="008723BB"/>
    <w:rsid w:val="0087411A"/>
    <w:rsid w:val="0087487F"/>
    <w:rsid w:val="00874C54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E49"/>
    <w:rsid w:val="0089374E"/>
    <w:rsid w:val="00893CB9"/>
    <w:rsid w:val="00894322"/>
    <w:rsid w:val="008968A3"/>
    <w:rsid w:val="0089727F"/>
    <w:rsid w:val="008A0D9E"/>
    <w:rsid w:val="008A1D54"/>
    <w:rsid w:val="008A2683"/>
    <w:rsid w:val="008A2D3F"/>
    <w:rsid w:val="008A4CCA"/>
    <w:rsid w:val="008A56F4"/>
    <w:rsid w:val="008A67F5"/>
    <w:rsid w:val="008A6C20"/>
    <w:rsid w:val="008A74D7"/>
    <w:rsid w:val="008B0653"/>
    <w:rsid w:val="008B25D9"/>
    <w:rsid w:val="008B3C5B"/>
    <w:rsid w:val="008B4026"/>
    <w:rsid w:val="008B4DD8"/>
    <w:rsid w:val="008B5296"/>
    <w:rsid w:val="008B6551"/>
    <w:rsid w:val="008B7375"/>
    <w:rsid w:val="008C09B3"/>
    <w:rsid w:val="008C0C8C"/>
    <w:rsid w:val="008C0D35"/>
    <w:rsid w:val="008C0DDC"/>
    <w:rsid w:val="008C0F48"/>
    <w:rsid w:val="008C12AD"/>
    <w:rsid w:val="008C1B69"/>
    <w:rsid w:val="008C4FFF"/>
    <w:rsid w:val="008C588B"/>
    <w:rsid w:val="008C7D21"/>
    <w:rsid w:val="008D0006"/>
    <w:rsid w:val="008D0F74"/>
    <w:rsid w:val="008D0FB2"/>
    <w:rsid w:val="008D1CF0"/>
    <w:rsid w:val="008D2803"/>
    <w:rsid w:val="008D4208"/>
    <w:rsid w:val="008D61A1"/>
    <w:rsid w:val="008E09C6"/>
    <w:rsid w:val="008E1C0E"/>
    <w:rsid w:val="008E30BE"/>
    <w:rsid w:val="008E352D"/>
    <w:rsid w:val="008E570B"/>
    <w:rsid w:val="008E6323"/>
    <w:rsid w:val="008F136E"/>
    <w:rsid w:val="008F17EB"/>
    <w:rsid w:val="008F2816"/>
    <w:rsid w:val="008F2B73"/>
    <w:rsid w:val="008F4719"/>
    <w:rsid w:val="008F4DED"/>
    <w:rsid w:val="008F58B5"/>
    <w:rsid w:val="008F6314"/>
    <w:rsid w:val="00900927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5B1"/>
    <w:rsid w:val="00934BC0"/>
    <w:rsid w:val="00935B89"/>
    <w:rsid w:val="00936CAC"/>
    <w:rsid w:val="0094024A"/>
    <w:rsid w:val="00940A67"/>
    <w:rsid w:val="00941F96"/>
    <w:rsid w:val="00942328"/>
    <w:rsid w:val="00944D29"/>
    <w:rsid w:val="00945ACC"/>
    <w:rsid w:val="00946EE3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6059"/>
    <w:rsid w:val="00991477"/>
    <w:rsid w:val="009921EB"/>
    <w:rsid w:val="009922C4"/>
    <w:rsid w:val="0099398F"/>
    <w:rsid w:val="00993CA8"/>
    <w:rsid w:val="009A01C9"/>
    <w:rsid w:val="009A0634"/>
    <w:rsid w:val="009A1968"/>
    <w:rsid w:val="009A2565"/>
    <w:rsid w:val="009A4FA5"/>
    <w:rsid w:val="009A6452"/>
    <w:rsid w:val="009A654D"/>
    <w:rsid w:val="009A66C8"/>
    <w:rsid w:val="009A69F7"/>
    <w:rsid w:val="009B1A13"/>
    <w:rsid w:val="009B1EA4"/>
    <w:rsid w:val="009B33C8"/>
    <w:rsid w:val="009B46E6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1E57"/>
    <w:rsid w:val="009E21D4"/>
    <w:rsid w:val="009E560E"/>
    <w:rsid w:val="009E6E45"/>
    <w:rsid w:val="009F0683"/>
    <w:rsid w:val="009F1C72"/>
    <w:rsid w:val="009F373C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677"/>
    <w:rsid w:val="00A41A2F"/>
    <w:rsid w:val="00A439BB"/>
    <w:rsid w:val="00A46867"/>
    <w:rsid w:val="00A51D28"/>
    <w:rsid w:val="00A51D7D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3048"/>
    <w:rsid w:val="00A73F4B"/>
    <w:rsid w:val="00A74939"/>
    <w:rsid w:val="00A75ED6"/>
    <w:rsid w:val="00A76B5B"/>
    <w:rsid w:val="00A771D3"/>
    <w:rsid w:val="00A802B9"/>
    <w:rsid w:val="00A84269"/>
    <w:rsid w:val="00A911A4"/>
    <w:rsid w:val="00A9257F"/>
    <w:rsid w:val="00A93B1F"/>
    <w:rsid w:val="00A95BE1"/>
    <w:rsid w:val="00A95D28"/>
    <w:rsid w:val="00A963DC"/>
    <w:rsid w:val="00A978C5"/>
    <w:rsid w:val="00AA3DC3"/>
    <w:rsid w:val="00AA41DE"/>
    <w:rsid w:val="00AA7295"/>
    <w:rsid w:val="00AA7473"/>
    <w:rsid w:val="00AA796A"/>
    <w:rsid w:val="00AB0A4B"/>
    <w:rsid w:val="00AB0FE8"/>
    <w:rsid w:val="00AB13B6"/>
    <w:rsid w:val="00AB1C31"/>
    <w:rsid w:val="00AB5D48"/>
    <w:rsid w:val="00AB77F5"/>
    <w:rsid w:val="00AB7D6F"/>
    <w:rsid w:val="00AC0F52"/>
    <w:rsid w:val="00AC170F"/>
    <w:rsid w:val="00AC49A7"/>
    <w:rsid w:val="00AC5120"/>
    <w:rsid w:val="00AC6501"/>
    <w:rsid w:val="00AC71F5"/>
    <w:rsid w:val="00AD3541"/>
    <w:rsid w:val="00AD391E"/>
    <w:rsid w:val="00AD4809"/>
    <w:rsid w:val="00AD7560"/>
    <w:rsid w:val="00AE0C69"/>
    <w:rsid w:val="00AE2D04"/>
    <w:rsid w:val="00AE4039"/>
    <w:rsid w:val="00AE42DC"/>
    <w:rsid w:val="00AF008C"/>
    <w:rsid w:val="00AF5B82"/>
    <w:rsid w:val="00B02828"/>
    <w:rsid w:val="00B02BB2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685C"/>
    <w:rsid w:val="00B27A37"/>
    <w:rsid w:val="00B30159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021"/>
    <w:rsid w:val="00B518BE"/>
    <w:rsid w:val="00B5678B"/>
    <w:rsid w:val="00B569EC"/>
    <w:rsid w:val="00B6021F"/>
    <w:rsid w:val="00B60756"/>
    <w:rsid w:val="00B60CAC"/>
    <w:rsid w:val="00B60D76"/>
    <w:rsid w:val="00B61506"/>
    <w:rsid w:val="00B62960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0F5D"/>
    <w:rsid w:val="00B93B42"/>
    <w:rsid w:val="00B945E6"/>
    <w:rsid w:val="00BA1284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42A3"/>
    <w:rsid w:val="00BB4550"/>
    <w:rsid w:val="00BB54A1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13F39"/>
    <w:rsid w:val="00C14C83"/>
    <w:rsid w:val="00C200D1"/>
    <w:rsid w:val="00C31CFA"/>
    <w:rsid w:val="00C32ED2"/>
    <w:rsid w:val="00C379BC"/>
    <w:rsid w:val="00C40973"/>
    <w:rsid w:val="00C40CD3"/>
    <w:rsid w:val="00C41774"/>
    <w:rsid w:val="00C42300"/>
    <w:rsid w:val="00C4636D"/>
    <w:rsid w:val="00C47A3B"/>
    <w:rsid w:val="00C50DCD"/>
    <w:rsid w:val="00C53327"/>
    <w:rsid w:val="00C53A85"/>
    <w:rsid w:val="00C53D34"/>
    <w:rsid w:val="00C5570F"/>
    <w:rsid w:val="00C57841"/>
    <w:rsid w:val="00C57F76"/>
    <w:rsid w:val="00C60C35"/>
    <w:rsid w:val="00C6174F"/>
    <w:rsid w:val="00C61B61"/>
    <w:rsid w:val="00C62A71"/>
    <w:rsid w:val="00C63BD5"/>
    <w:rsid w:val="00C64253"/>
    <w:rsid w:val="00C70403"/>
    <w:rsid w:val="00C7216E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1874"/>
    <w:rsid w:val="00CA2078"/>
    <w:rsid w:val="00CA3217"/>
    <w:rsid w:val="00CA3323"/>
    <w:rsid w:val="00CA3561"/>
    <w:rsid w:val="00CA4F47"/>
    <w:rsid w:val="00CA53E2"/>
    <w:rsid w:val="00CB0022"/>
    <w:rsid w:val="00CB34F8"/>
    <w:rsid w:val="00CB490B"/>
    <w:rsid w:val="00CB59B2"/>
    <w:rsid w:val="00CB5A28"/>
    <w:rsid w:val="00CB5B7D"/>
    <w:rsid w:val="00CB7FAD"/>
    <w:rsid w:val="00CC0C1E"/>
    <w:rsid w:val="00CC0F9F"/>
    <w:rsid w:val="00CC1390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54C8"/>
    <w:rsid w:val="00CE7149"/>
    <w:rsid w:val="00CE7C1B"/>
    <w:rsid w:val="00CF1B21"/>
    <w:rsid w:val="00D01361"/>
    <w:rsid w:val="00D01C82"/>
    <w:rsid w:val="00D04325"/>
    <w:rsid w:val="00D057C1"/>
    <w:rsid w:val="00D05EF5"/>
    <w:rsid w:val="00D07287"/>
    <w:rsid w:val="00D07C76"/>
    <w:rsid w:val="00D10396"/>
    <w:rsid w:val="00D112BE"/>
    <w:rsid w:val="00D14C23"/>
    <w:rsid w:val="00D15A0B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935"/>
    <w:rsid w:val="00D42842"/>
    <w:rsid w:val="00D430EC"/>
    <w:rsid w:val="00D43306"/>
    <w:rsid w:val="00D43D23"/>
    <w:rsid w:val="00D444C2"/>
    <w:rsid w:val="00D44F83"/>
    <w:rsid w:val="00D47571"/>
    <w:rsid w:val="00D524EB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40F"/>
    <w:rsid w:val="00DA573F"/>
    <w:rsid w:val="00DA5DCF"/>
    <w:rsid w:val="00DA6407"/>
    <w:rsid w:val="00DB3655"/>
    <w:rsid w:val="00DB4170"/>
    <w:rsid w:val="00DB7798"/>
    <w:rsid w:val="00DC081D"/>
    <w:rsid w:val="00DC1015"/>
    <w:rsid w:val="00DC1A01"/>
    <w:rsid w:val="00DC3761"/>
    <w:rsid w:val="00DC3D0C"/>
    <w:rsid w:val="00DC3D55"/>
    <w:rsid w:val="00DC4941"/>
    <w:rsid w:val="00DC5059"/>
    <w:rsid w:val="00DC6B75"/>
    <w:rsid w:val="00DC7BA4"/>
    <w:rsid w:val="00DD3F7A"/>
    <w:rsid w:val="00DD4487"/>
    <w:rsid w:val="00DD5D17"/>
    <w:rsid w:val="00DE20A2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E03638"/>
    <w:rsid w:val="00E0366B"/>
    <w:rsid w:val="00E036EA"/>
    <w:rsid w:val="00E03E7D"/>
    <w:rsid w:val="00E044E8"/>
    <w:rsid w:val="00E04E39"/>
    <w:rsid w:val="00E1018B"/>
    <w:rsid w:val="00E13B31"/>
    <w:rsid w:val="00E1413C"/>
    <w:rsid w:val="00E16173"/>
    <w:rsid w:val="00E17C05"/>
    <w:rsid w:val="00E21406"/>
    <w:rsid w:val="00E2165D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3E28"/>
    <w:rsid w:val="00E33FBE"/>
    <w:rsid w:val="00E37420"/>
    <w:rsid w:val="00E37D9D"/>
    <w:rsid w:val="00E407D3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4E12"/>
    <w:rsid w:val="00E562F7"/>
    <w:rsid w:val="00E61982"/>
    <w:rsid w:val="00E61F9F"/>
    <w:rsid w:val="00E6480A"/>
    <w:rsid w:val="00E676CA"/>
    <w:rsid w:val="00E70405"/>
    <w:rsid w:val="00E73E11"/>
    <w:rsid w:val="00E7470A"/>
    <w:rsid w:val="00E748BD"/>
    <w:rsid w:val="00E75222"/>
    <w:rsid w:val="00E77460"/>
    <w:rsid w:val="00E80357"/>
    <w:rsid w:val="00E80E07"/>
    <w:rsid w:val="00E818E5"/>
    <w:rsid w:val="00E81E74"/>
    <w:rsid w:val="00E826BC"/>
    <w:rsid w:val="00E83688"/>
    <w:rsid w:val="00E846F9"/>
    <w:rsid w:val="00E8482A"/>
    <w:rsid w:val="00E8533B"/>
    <w:rsid w:val="00E85D29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5318"/>
    <w:rsid w:val="00EC0F49"/>
    <w:rsid w:val="00EC2A43"/>
    <w:rsid w:val="00EC3351"/>
    <w:rsid w:val="00EC34B0"/>
    <w:rsid w:val="00EC3E27"/>
    <w:rsid w:val="00EC5B2B"/>
    <w:rsid w:val="00EC7608"/>
    <w:rsid w:val="00ED075B"/>
    <w:rsid w:val="00ED07CA"/>
    <w:rsid w:val="00ED3052"/>
    <w:rsid w:val="00ED4CCD"/>
    <w:rsid w:val="00ED5DBD"/>
    <w:rsid w:val="00ED6BEA"/>
    <w:rsid w:val="00ED7EDC"/>
    <w:rsid w:val="00EE02BD"/>
    <w:rsid w:val="00EE182B"/>
    <w:rsid w:val="00EE1837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7A2F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262A"/>
    <w:rsid w:val="00F4600D"/>
    <w:rsid w:val="00F468FB"/>
    <w:rsid w:val="00F4747A"/>
    <w:rsid w:val="00F47A47"/>
    <w:rsid w:val="00F5207F"/>
    <w:rsid w:val="00F53096"/>
    <w:rsid w:val="00F530ED"/>
    <w:rsid w:val="00F56167"/>
    <w:rsid w:val="00F62A1A"/>
    <w:rsid w:val="00F640BF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A3F"/>
    <w:rsid w:val="00F800F2"/>
    <w:rsid w:val="00F81B9E"/>
    <w:rsid w:val="00F82920"/>
    <w:rsid w:val="00F83B1F"/>
    <w:rsid w:val="00F86445"/>
    <w:rsid w:val="00F86669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638A"/>
    <w:rsid w:val="00FC0941"/>
    <w:rsid w:val="00FC0F5E"/>
    <w:rsid w:val="00FC6451"/>
    <w:rsid w:val="00FC6829"/>
    <w:rsid w:val="00FD0F1C"/>
    <w:rsid w:val="00FD140C"/>
    <w:rsid w:val="00FD1E43"/>
    <w:rsid w:val="00FD23A5"/>
    <w:rsid w:val="00FD2EF4"/>
    <w:rsid w:val="00FD5A91"/>
    <w:rsid w:val="00FD5D37"/>
    <w:rsid w:val="00FE0B8B"/>
    <w:rsid w:val="00FE2086"/>
    <w:rsid w:val="00FE2175"/>
    <w:rsid w:val="00FE3932"/>
    <w:rsid w:val="00FE4BCC"/>
    <w:rsid w:val="00FF3516"/>
    <w:rsid w:val="00FF5194"/>
    <w:rsid w:val="00FF57BB"/>
    <w:rsid w:val="00FF5CA8"/>
    <w:rsid w:val="00FF6319"/>
    <w:rsid w:val="00FF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E6247DE"/>
  <w15:docId w15:val="{8DB44E15-914C-48AD-8CEE-CE551AC7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color w:val="4F6228"/>
        <w:sz w:val="32"/>
        <w:szCs w:val="28"/>
        <w:u w:val="single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761"/>
    <w:pPr>
      <w:spacing w:line="276" w:lineRule="auto"/>
    </w:p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spacing w:before="240" w:after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3758C8"/>
    <w:rPr>
      <w:rFonts w:ascii="Arial" w:hAnsi="Arial"/>
      <w:b/>
      <w:szCs w:val="24"/>
      <w:lang w:val="en-US" w:eastAsia="en-US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3758C8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unhideWhenUsed/>
    <w:rsid w:val="00BA5724"/>
    <w:rPr>
      <w:color w:val="0000FF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mphasis">
    <w:name w:val="Emphasis"/>
    <w:uiPriority w:val="20"/>
    <w:qFormat/>
    <w:rsid w:val="0027144A"/>
    <w:rPr>
      <w:i/>
      <w:iCs/>
    </w:rPr>
  </w:style>
  <w:style w:type="character" w:styleId="Strong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  <w:style w:type="character" w:customStyle="1" w:styleId="Heading3Char">
    <w:name w:val="Heading 3 Char"/>
    <w:link w:val="Heading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Bullet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nhideWhenUsed/>
    <w:rsid w:val="00485F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85F77"/>
    <w:rPr>
      <w:rFonts w:ascii="Arial" w:hAnsi="Arial"/>
      <w:szCs w:val="24"/>
    </w:rPr>
  </w:style>
  <w:style w:type="paragraph" w:styleId="Footer">
    <w:name w:val="footer"/>
    <w:basedOn w:val="Normal"/>
    <w:link w:val="FooterChar"/>
    <w:unhideWhenUsed/>
    <w:rsid w:val="00485F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85F77"/>
    <w:rPr>
      <w:rFonts w:ascii="Arial" w:hAnsi="Arial"/>
      <w:szCs w:val="24"/>
    </w:rPr>
  </w:style>
  <w:style w:type="paragraph" w:styleId="NormalWeb">
    <w:name w:val="Normal (Web)"/>
    <w:basedOn w:val="Normal"/>
    <w:uiPriority w:val="99"/>
    <w:unhideWhenUsed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  <w:style w:type="paragraph" w:customStyle="1" w:styleId="xmsonormal">
    <w:name w:val="x_msonormal"/>
    <w:basedOn w:val="Normal"/>
    <w:rsid w:val="00746BB1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color w:val="auto"/>
      <w:sz w:val="24"/>
      <w:szCs w:val="24"/>
      <w:u w:val="none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7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5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9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4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8511C-7844-459C-81FA-55DE5C74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subject/>
  <dc:creator>cfayad</dc:creator>
  <cp:keywords/>
  <dc:description/>
  <cp:lastModifiedBy>Portatil CCB</cp:lastModifiedBy>
  <cp:revision>2</cp:revision>
  <cp:lastPrinted>2011-12-22T15:28:00Z</cp:lastPrinted>
  <dcterms:created xsi:type="dcterms:W3CDTF">2015-04-17T21:30:00Z</dcterms:created>
  <dcterms:modified xsi:type="dcterms:W3CDTF">2015-04-17T21:30:00Z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